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  <w:p w:rsid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  <w:p w:rsid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A37B1E" w:rsidRPr="00A37B1E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37B1E" w:rsidRPr="00972CFD" w:rsidRDefault="00A37B1E" w:rsidP="00A37B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Общий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объем бюджетных ассигнований на реализацию муниципальной программы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с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ставляет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3 310 136,6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тыс. руб., в том числе по годам ре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а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лизации: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590 692,7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571 314,9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550 097,1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532 677,3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 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 средств фед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рального бюджета – 82 910,3 тыс. рублей, в том числе по годам реализации: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17 690,8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 17 612,1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 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47 607,4 тыс. руб.,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собственных средств областного бюджета – 2 191 009,4 тыс. рублей, в том числе по годам реализации: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387 549,7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367 295,3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335 733,2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.,</w:t>
                  </w:r>
                </w:p>
                <w:p w:rsidR="00A37B1E" w:rsidRDefault="00A37B1E" w:rsidP="00A37B1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собственных доходов бюджета – 1 036 216,9 тыс. рублей, в том числе по г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дам реализации: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185 452,2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186 407,5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166 756,5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A37B1E" w:rsidRPr="00972CFD" w:rsidRDefault="00A37B1E" w:rsidP="00A37B1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82493F" w:rsidRPr="00DC24CB" w:rsidRDefault="00A37B1E" w:rsidP="00A37B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разовательных организаций в возрасте до 35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ников муниципальных учреждений к общему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число общеобразовательных организаций, расположенных в сельской местности и малых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815D0D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7B1E" w:rsidRPr="00972CFD" w:rsidRDefault="00A37B1E" w:rsidP="00A37B1E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Общий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объем бюджетных ассигнований на реализацию муниципальной программы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3 310 136,6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тыс. руб., в том числе по годам ре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лизации:</w:t>
      </w:r>
    </w:p>
    <w:p w:rsidR="00A37B1E" w:rsidRPr="00972CFD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590 692,7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A37B1E" w:rsidRPr="00972CFD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571 314,9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A37B1E" w:rsidRPr="00972CFD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550 097,1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532 677,3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Default="00A37B1E" w:rsidP="00A37B1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A37B1E" w:rsidRDefault="00A37B1E" w:rsidP="00A37B1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в том числе за счет субвенций и субсидий из областного бюджета за счет  средств федерального бюджета – 82 910,3 тыс. рублей, в том числе по годам реализации: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17 690,8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17 612,1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A37B1E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47 607,4 тыс. руб.,</w:t>
      </w:r>
    </w:p>
    <w:p w:rsidR="00A37B1E" w:rsidRDefault="00A37B1E" w:rsidP="00A37B1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областного бюджета – 2 191 009,4 тыс. рублей, в том числе по годам реализации: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387 549,7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367 295,3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335 733,2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A37B1E" w:rsidRDefault="00A37B1E" w:rsidP="00A37B1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1 036 216,9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185 452,2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186 407,5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166 756,5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972CFD" w:rsidRDefault="00A37B1E" w:rsidP="00A37B1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A37B1E" w:rsidRPr="00BF3328" w:rsidRDefault="00A37B1E" w:rsidP="00A37B1E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го-педагогической, методической и консультативной помощи родителям детей,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A37B1E" w:rsidRPr="0069586B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>СВЕДЕНИЯ</w:t>
      </w:r>
    </w:p>
    <w:p w:rsidR="00A37B1E" w:rsidRPr="0069586B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 о целевых показателях (индикаторах) муниципальной программы </w:t>
      </w:r>
    </w:p>
    <w:p w:rsidR="00A37B1E" w:rsidRDefault="00A37B1E" w:rsidP="00A37B1E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A37B1E" w:rsidTr="00A37B1E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ная </w:t>
            </w: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</w:t>
            </w: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 (индикатора)</w:t>
            </w:r>
          </w:p>
        </w:tc>
      </w:tr>
      <w:tr w:rsidR="00A37B1E" w:rsidTr="00A37B1E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отче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ночное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Плановое</w:t>
            </w:r>
          </w:p>
        </w:tc>
      </w:tr>
      <w:tr w:rsidR="00A37B1E" w:rsidTr="00A37B1E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A37B1E" w:rsidTr="00A37B1E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A37B1E" w:rsidTr="00A37B1E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Повышение досту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 качественного образования, соо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ветствующего треб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ваниям развития экономики района, современным 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требностям общества и каждого граждан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A37B1E" w:rsidTr="00A37B1E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оздание условий для удовлетворения потребностей жит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лей Никольского района в получении дошкольного образ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школьного образования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охвата  детей в возрасте  от 3 до 7 лет пр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граммами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lastRenderedPageBreak/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Pr="00D01439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раннего разв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 детей в возрасте до 3 лет, реализация программы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го-педагогической, методической и консультативной помощи родителям детей, получающих дошкольное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 xml:space="preserve"> Численность воспитанн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ков в возрасте до трех лет, посещаю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щих  муниц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пальные организации, осуществляющие образо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вательную деятельность по образовательным пр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граммам дошкольного 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б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разо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тодической и социальной помощи родителям (з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конным представителям) детей,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с привлечением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3090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>Доля граждан, полож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тельно оценивших качес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т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во услуг психолого-педагогической, методич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ской и консультативной помощи, от общего числа об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softHyphen/>
              <w:t>ратившихся за получ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BE6B51">
              <w:rPr>
                <w:color w:val="000000"/>
                <w:sz w:val="20"/>
                <w:szCs w:val="20"/>
                <w:lang w:eastAsia="ru-RU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BE6B51" w:rsidRDefault="00A37B1E" w:rsidP="00A37B1E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E6B51">
              <w:rPr>
                <w:color w:val="000000"/>
                <w:sz w:val="20"/>
                <w:szCs w:val="20"/>
                <w:lang w:eastAsia="ru-RU"/>
              </w:rPr>
              <w:t>Доступность дошкольного образования для детей  в возрасте от полутора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Доля воспитанников, кот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рым предоставлена возмо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ж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ность обучаться в соотве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ствии с основными требов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ниями к условиям реализ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дошкольников, осва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вающих основную образ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вательную программу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школьного образования, соответствующую фед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ральному государственному образовательному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дошкольных образов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тельных организаций, в к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торых создана универсал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ная безбарьерная среда для инклюзивного образования детей – инвалидов, в общем количестве дошкольных образовательных организ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18,8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детей – инвалидов в возрасте от 1,5 до 7 лет, охваченных дошкольным образованием, в общей чи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ленности детей-инвалидов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Pr="00D01439" w:rsidRDefault="00A37B1E" w:rsidP="00A37B1E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Развитие сети и 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фраструктуры учр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ждений общего, сп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циального и допо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нительного образ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детей для обеспечения досту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lastRenderedPageBreak/>
              <w:t>ности образовател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ных услуг и качес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венных условий об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чения, независимо от территории прож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и возможн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Доля общеобразовательных организаций, в которых создана универсальная бе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барьерная среда для инкл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ю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зивного образования детей-инвалидов, в общем колич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стве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детей-инвалидов, к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торым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ного общего, среднего 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щего образования, в общей численности детей-инвалидов школьного во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100,0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выпускников-инвалидов 9 и 11 классов, охваченных профориент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ционной работой, в общей численности выпускников-инвалидов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 в возрасте от 5 до 18 лет,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лучающих дополнительное образование, в общей чи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ленности детей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A37B1E" w:rsidTr="00A37B1E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общеобразов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тельных организаций, ос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ществляющих 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тельную деятельность по адаптированным основным общеобразовательным пр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граммам, в которых внедр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на система мониторинга здоровья обучающихся на основе отечественной 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х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нологической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A37B1E" w:rsidTr="00A37B1E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A37B1E" w:rsidTr="00A37B1E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условий для сохранения и развития кадрового потенциала муниц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пальной системы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Удельный вес численности учителей общеобразов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тельных организаций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расте до 35 лет в общей численности учителей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щеобразовательных учре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</w:tr>
      <w:tr w:rsidR="00A37B1E" w:rsidTr="00A37B1E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качестве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ных условий восп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тания и обучения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Доля выпускников  мун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ципальных общеобразов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тельных учреждений, не сдавших единый государс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венный экзамен по русск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му языку и математике, в общей численности вып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скников муниципальных общеобразовательных 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A37B1E" w:rsidTr="00A37B1E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обуча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Обеспечение эффе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тивности расходов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ния бюджетных средств и управления системой образов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lastRenderedPageBreak/>
              <w:t>ния района, в том числе осуществление расходного обяз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тельства по выплате заработной платы работникам муниц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пальных учреждений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Выполнение муниципальн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го задания на оказание м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ниципальных услуг и 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полнение работ муниц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пальными образовательн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ми учреждениями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</w:tr>
      <w:tr w:rsidR="00A37B1E" w:rsidTr="00A37B1E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Отношение объема проср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ченной кредиторской задо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женности консолидирова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бюджета муниципал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ь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района по заработной плате и начислениям на в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ы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платы по оплате труда 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ботникам муниципальных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A37B1E" w:rsidTr="00A37B1E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B1E" w:rsidRDefault="00A37B1E" w:rsidP="00A37B1E">
            <w:pPr>
              <w:autoSpaceDE w:val="0"/>
              <w:snapToGrid w:val="0"/>
              <w:jc w:val="both"/>
              <w:rPr>
                <w:rFonts w:ascii="Times New Roman" w:hAnsi="Times New Roman"/>
                <w:spacing w:val="-2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Проведение мер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приятий по програ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мам спортивной по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д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готовки дополн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обучающихся, осуществляющие програ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37B1E" w:rsidRPr="004F47C9" w:rsidRDefault="00A37B1E" w:rsidP="00A37B1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A37B1E" w:rsidRPr="004F47C9" w:rsidRDefault="00A37B1E" w:rsidP="00A37B1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тельных организ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циях различных типов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ции дополнител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ных общеразв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вающих программ всех направленн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ки, в том числе наставники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A37B1E" w:rsidRPr="00D01439" w:rsidRDefault="00A37B1E" w:rsidP="00A37B1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Pr="004F47C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«Цифровая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среда»</w:t>
            </w:r>
          </w:p>
          <w:p w:rsidR="00A37B1E" w:rsidRPr="00D0143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образовательной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низациях и профе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информационно-сервисной платформы цифровой образовательной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7B1E" w:rsidRPr="004F47C9" w:rsidRDefault="00A37B1E" w:rsidP="00A37B1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«Современная шк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ла»</w:t>
            </w:r>
          </w:p>
          <w:p w:rsidR="00A37B1E" w:rsidRPr="00D01439" w:rsidRDefault="00A37B1E" w:rsidP="00A37B1E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(Создание (обно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ление) материально-технической базы для формирования у обучающихся 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временных технол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гических и гуман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тарных навыков.  Создание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базы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 основных и д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профилей в общ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организациях, ра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37B1E" w:rsidRPr="00D01439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платного горячего питания обуча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щихся, получающих начальное общее образование 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37B1E" w:rsidRPr="008B6CCF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Доля обучающихся, пол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муниц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пальных образовательных организациях, получа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ю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щих бесплатное горячее питание, к общему кол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честву обучающихся, п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лучающих начальное 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щее образование в мун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ципальных 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организациях в отче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0143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A37B1E" w:rsidTr="00A37B1E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8B6CCF" w:rsidRDefault="00A37B1E" w:rsidP="00A37B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образовательного процесса в части нераспространения новой коронавиру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37B1E" w:rsidRPr="008B6CCF" w:rsidRDefault="00A37B1E" w:rsidP="00A37B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общеобразовател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организаций, в кот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рых реализованы мер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приятия по соблюдению санитарно-эпидемиологических тр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бований в условиях ра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пространения новой кор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навирусной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A37B1E" w:rsidRPr="00A37B1E" w:rsidTr="00A37B1E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A37B1E" w:rsidRPr="00A37B1E" w:rsidRDefault="00A37B1E" w:rsidP="00A37B1E">
            <w:r w:rsidRPr="00A37B1E">
              <w:t>СВЕДЕНИЯ</w:t>
            </w:r>
          </w:p>
          <w:p w:rsidR="00A37B1E" w:rsidRPr="00A37B1E" w:rsidRDefault="00A37B1E" w:rsidP="00A37B1E">
            <w:r w:rsidRPr="00A37B1E">
              <w:t xml:space="preserve"> о порядке сбора информации и методике расчета целевых показателей </w:t>
            </w:r>
          </w:p>
          <w:p w:rsidR="00A37B1E" w:rsidRPr="00A37B1E" w:rsidRDefault="00A37B1E" w:rsidP="00A37B1E">
            <w:r w:rsidRPr="00A37B1E">
              <w:t>муниципальной программы</w:t>
            </w:r>
          </w:p>
          <w:p w:rsidR="00A37B1E" w:rsidRPr="00A37B1E" w:rsidRDefault="00A37B1E" w:rsidP="00A37B1E"/>
        </w:tc>
      </w:tr>
      <w:tr w:rsidR="00A37B1E" w:rsidRPr="00A37B1E" w:rsidTr="00A37B1E">
        <w:trPr>
          <w:trHeight w:val="7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№</w:t>
            </w:r>
          </w:p>
          <w:p w:rsidR="00A37B1E" w:rsidRPr="00A37B1E" w:rsidRDefault="00A37B1E" w:rsidP="00A37B1E">
            <w:r w:rsidRPr="00A37B1E"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Наименование целев</w:t>
            </w:r>
            <w:r w:rsidRPr="00A37B1E">
              <w:t>о</w:t>
            </w:r>
            <w:r w:rsidRPr="00A37B1E"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Определение целевого</w:t>
            </w:r>
          </w:p>
          <w:p w:rsidR="00A37B1E" w:rsidRPr="00A37B1E" w:rsidRDefault="00A37B1E" w:rsidP="00A37B1E">
            <w:r w:rsidRPr="00A37B1E"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Временные хара</w:t>
            </w:r>
            <w:r w:rsidRPr="00A37B1E">
              <w:t>к</w:t>
            </w:r>
            <w:r w:rsidRPr="00A37B1E">
              <w:t>теристики целев</w:t>
            </w:r>
            <w:r w:rsidRPr="00A37B1E">
              <w:t>о</w:t>
            </w:r>
            <w:r w:rsidRPr="00A37B1E"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Алгоритм формирования (формула) показателя и методические поясн</w:t>
            </w:r>
            <w:r w:rsidRPr="00A37B1E">
              <w:t>е</w:t>
            </w:r>
            <w:r w:rsidRPr="00A37B1E">
              <w:t>ния к целевому показ</w:t>
            </w:r>
            <w:r w:rsidRPr="00A37B1E">
              <w:t>а</w:t>
            </w:r>
            <w:r w:rsidRPr="00A37B1E"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Базовые пок</w:t>
            </w:r>
            <w:r w:rsidRPr="00A37B1E">
              <w:t>а</w:t>
            </w:r>
            <w:r w:rsidRPr="00A37B1E">
              <w:t>затели, испол</w:t>
            </w:r>
            <w:r w:rsidRPr="00A37B1E">
              <w:t>ь</w:t>
            </w:r>
            <w:r w:rsidRPr="00A37B1E">
              <w:t>зуемы в фо</w:t>
            </w:r>
            <w:r w:rsidRPr="00A37B1E">
              <w:t>р</w:t>
            </w:r>
            <w:r w:rsidRPr="00A37B1E">
              <w:t>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Объект и единица наблюд</w:t>
            </w:r>
            <w:r w:rsidRPr="00A37B1E">
              <w:t>е</w:t>
            </w:r>
            <w:r w:rsidRPr="00A37B1E"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Охват единиц сов</w:t>
            </w:r>
            <w:r w:rsidRPr="00A37B1E">
              <w:t>о</w:t>
            </w:r>
            <w:r w:rsidRPr="00A37B1E">
              <w:t>купн</w:t>
            </w:r>
            <w:r w:rsidRPr="00A37B1E">
              <w:t>о</w:t>
            </w:r>
            <w:r w:rsidRPr="00A37B1E">
              <w:t>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Ответс</w:t>
            </w:r>
            <w:r w:rsidRPr="00A37B1E">
              <w:t>т</w:t>
            </w:r>
            <w:r w:rsidRPr="00A37B1E">
              <w:t>венный за сбор данных по ц</w:t>
            </w:r>
            <w:r w:rsidRPr="00A37B1E">
              <w:t>е</w:t>
            </w:r>
            <w:r w:rsidRPr="00A37B1E">
              <w:t>левому показ</w:t>
            </w:r>
            <w:r w:rsidRPr="00A37B1E">
              <w:t>а</w:t>
            </w:r>
            <w:r w:rsidRPr="00A37B1E">
              <w:t>телю</w:t>
            </w:r>
          </w:p>
        </w:tc>
      </w:tr>
      <w:tr w:rsidR="00A37B1E" w:rsidRPr="00A37B1E" w:rsidTr="00A37B1E">
        <w:trPr>
          <w:trHeight w:val="7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    11</w:t>
            </w:r>
          </w:p>
        </w:tc>
      </w:tr>
      <w:tr w:rsidR="00A37B1E" w:rsidRPr="00A37B1E" w:rsidTr="00A37B1E">
        <w:trPr>
          <w:trHeight w:val="269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школьников, к</w:t>
            </w:r>
            <w:r w:rsidRPr="00A37B1E">
              <w:t>о</w:t>
            </w:r>
            <w:r w:rsidRPr="00A37B1E">
              <w:t>торым предоставлена возможность обучаться в соответствии с о</w:t>
            </w:r>
            <w:r w:rsidRPr="00A37B1E">
              <w:t>с</w:t>
            </w:r>
            <w:r w:rsidRPr="00A37B1E">
              <w:t>новными совреме</w:t>
            </w:r>
            <w:r w:rsidRPr="00A37B1E">
              <w:t>н</w:t>
            </w:r>
            <w:r w:rsidRPr="00A37B1E">
              <w:t>ными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  качества о</w:t>
            </w:r>
            <w:r w:rsidRPr="00A37B1E">
              <w:t>б</w:t>
            </w:r>
            <w:r w:rsidRPr="00A37B1E">
              <w:t>разования,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>ленных на улучшение качества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школьников общеобр</w:t>
            </w:r>
            <w:r w:rsidRPr="00A37B1E">
              <w:t>а</w:t>
            </w:r>
            <w:r w:rsidRPr="00A37B1E">
              <w:lastRenderedPageBreak/>
              <w:t>зовательных учрежд</w:t>
            </w:r>
            <w:r w:rsidRPr="00A37B1E">
              <w:t>е</w:t>
            </w:r>
            <w:r w:rsidRPr="00A37B1E">
              <w:t>ний, которым предо</w:t>
            </w:r>
            <w:r w:rsidRPr="00A37B1E">
              <w:t>с</w:t>
            </w:r>
            <w:r w:rsidRPr="00A37B1E">
              <w:t>тавлена возможность обучаться в соответствии с основными совреме</w:t>
            </w:r>
            <w:r w:rsidRPr="00A37B1E">
              <w:t>н</w:t>
            </w:r>
            <w:r w:rsidRPr="00A37B1E">
              <w:t>ными требованиями, в общей численности школьников</w:t>
            </w:r>
            <w:r w:rsidRPr="00A37B1E">
              <w:br/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- Доля школьников, которым предоставлена возможность обучаться в соответствии с осно</w:t>
            </w:r>
            <w:r w:rsidRPr="00A37B1E">
              <w:t>в</w:t>
            </w:r>
            <w:r w:rsidRPr="00A37B1E">
              <w:t>ными современными требованиями, в общей численности школьн</w:t>
            </w:r>
            <w:r w:rsidRPr="00A37B1E">
              <w:t>и</w:t>
            </w:r>
            <w:r w:rsidRPr="00A37B1E">
              <w:t>ков</w:t>
            </w:r>
          </w:p>
          <w:p w:rsidR="00A37B1E" w:rsidRPr="00A37B1E" w:rsidRDefault="00A37B1E" w:rsidP="00A37B1E">
            <w:r w:rsidRPr="00A37B1E">
              <w:lastRenderedPageBreak/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br/>
              <w:t>А – численность школьников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которым предоставлена возможность обучаться в с</w:t>
            </w:r>
            <w:r w:rsidRPr="00A37B1E">
              <w:t>о</w:t>
            </w:r>
            <w:r w:rsidRPr="00A37B1E">
              <w:t>ответствии с основными с</w:t>
            </w:r>
            <w:r w:rsidRPr="00A37B1E">
              <w:t>о</w:t>
            </w:r>
            <w:r w:rsidRPr="00A37B1E">
              <w:lastRenderedPageBreak/>
              <w:t>временными требованиями, в общей чи</w:t>
            </w:r>
            <w:r w:rsidRPr="00A37B1E">
              <w:t>с</w:t>
            </w:r>
            <w:r w:rsidRPr="00A37B1E">
              <w:t>ленности школьников</w:t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69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>
            <w:r w:rsidRPr="00A37B1E">
              <w:t xml:space="preserve"> В – общая чи</w:t>
            </w:r>
            <w:r w:rsidRPr="00A37B1E">
              <w:t>с</w:t>
            </w:r>
            <w:r w:rsidRPr="00A37B1E">
              <w:t>ленность школьников по основным пр</w:t>
            </w:r>
            <w:r w:rsidRPr="00A37B1E">
              <w:t>о</w:t>
            </w:r>
            <w:r w:rsidRPr="00A37B1E">
              <w:t>граммам общ</w:t>
            </w:r>
            <w:r w:rsidRPr="00A37B1E">
              <w:t>е</w:t>
            </w:r>
            <w:r w:rsidRPr="00A37B1E"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757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ников, получающих дошкольное образов</w:t>
            </w:r>
            <w:r w:rsidRPr="00A37B1E">
              <w:t>а</w:t>
            </w:r>
            <w:r w:rsidRPr="00A37B1E">
              <w:t>ние в муниципальных образовательных у</w:t>
            </w:r>
            <w:r w:rsidRPr="00A37B1E">
              <w:t>ч</w:t>
            </w:r>
            <w:r w:rsidRPr="00A37B1E"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воспита</w:t>
            </w:r>
            <w:r w:rsidRPr="00A37B1E">
              <w:t>н</w:t>
            </w:r>
            <w:r w:rsidRPr="00A37B1E">
              <w:t>ников в дошкольных 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восп</w:t>
            </w:r>
            <w:r w:rsidRPr="00A37B1E">
              <w:t>и</w:t>
            </w:r>
            <w:r w:rsidRPr="00A37B1E">
              <w:t>танников дошкольных образовательных учр</w:t>
            </w:r>
            <w:r w:rsidRPr="00A37B1E">
              <w:t>е</w:t>
            </w:r>
            <w:r w:rsidRPr="00A37B1E"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воспитанников дошкольных образовател</w:t>
            </w:r>
            <w:r w:rsidRPr="00A37B1E">
              <w:t>ь</w:t>
            </w:r>
            <w:r w:rsidRPr="00A37B1E">
              <w:t>ных учрежд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 доступности дошкольного образ</w:t>
            </w:r>
            <w:r w:rsidRPr="00A37B1E">
              <w:t>о</w:t>
            </w:r>
            <w:r w:rsidRPr="00A37B1E">
              <w:t>вания для детей в во</w:t>
            </w:r>
            <w:r w:rsidRPr="00A37B1E">
              <w:t>з</w:t>
            </w:r>
            <w:r w:rsidRPr="00A37B1E"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образования, позв</w:t>
            </w:r>
            <w:r w:rsidRPr="00A37B1E">
              <w:t>о</w:t>
            </w:r>
            <w:r w:rsidRPr="00A37B1E">
              <w:t>ляет  в динамике оц</w:t>
            </w:r>
            <w:r w:rsidRPr="00A37B1E">
              <w:t>е</w:t>
            </w:r>
            <w:r w:rsidRPr="00A37B1E">
              <w:t>нить результаты реал</w:t>
            </w:r>
            <w:r w:rsidRPr="00A37B1E">
              <w:t>и</w:t>
            </w:r>
            <w:r w:rsidRPr="00A37B1E">
              <w:t>зации мероприятий, н</w:t>
            </w:r>
            <w:r w:rsidRPr="00A37B1E">
              <w:t>а</w:t>
            </w:r>
            <w:r w:rsidRPr="00A37B1E">
              <w:t>правленных на увелич</w:t>
            </w:r>
            <w:r w:rsidRPr="00A37B1E">
              <w:t>е</w:t>
            </w:r>
            <w:r w:rsidRPr="00A37B1E">
              <w:t>ния охвата населения услугами дошкольного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  от  2 мес.до 3  лет, которым предоставлена возможность получать услуги дошкольного о</w:t>
            </w:r>
            <w:r w:rsidRPr="00A37B1E">
              <w:t>б</w:t>
            </w:r>
            <w:r w:rsidRPr="00A37B1E">
              <w:t>разования,  в общей численности детей от  2 мес до 3 лет., желающих получать дошкольное образование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процент детей в во</w:t>
            </w:r>
            <w:r w:rsidRPr="00A37B1E">
              <w:t>з</w:t>
            </w:r>
            <w:r w:rsidRPr="00A37B1E">
              <w:t>расте от  2 мес. до 3 лет, получающих дошкол</w:t>
            </w:r>
            <w:r w:rsidRPr="00A37B1E">
              <w:t>ь</w:t>
            </w:r>
            <w:r w:rsidRPr="00A37B1E">
              <w:t>ную образовательную услугу, в общей числе</w:t>
            </w:r>
            <w:r w:rsidRPr="00A37B1E">
              <w:t>н</w:t>
            </w:r>
            <w:r w:rsidRPr="00A37B1E">
              <w:t>ности детей от 2до 3 лет, желающих получать д</w:t>
            </w:r>
            <w:r w:rsidRPr="00A37B1E">
              <w:t>о</w:t>
            </w:r>
            <w:r w:rsidRPr="00A37B1E">
              <w:t>школьное образование</w:t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   детей от 2 мес до 3 лет, которым пр</w:t>
            </w:r>
            <w:r w:rsidRPr="00A37B1E">
              <w:t>е</w:t>
            </w:r>
            <w:r w:rsidRPr="00A37B1E">
              <w:t>доставлена возможность получать услуги дошкольного образования;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общая  чи</w:t>
            </w:r>
            <w:r w:rsidRPr="00A37B1E">
              <w:t>с</w:t>
            </w:r>
            <w:r w:rsidRPr="00A37B1E">
              <w:t>ленность детей  от 2 мес. до 3 лет, желающих получать д</w:t>
            </w:r>
            <w:r w:rsidRPr="00A37B1E">
              <w:t>о</w:t>
            </w:r>
            <w:r w:rsidRPr="00A37B1E">
              <w:t>школьное о</w:t>
            </w:r>
            <w:r w:rsidRPr="00A37B1E">
              <w:t>б</w:t>
            </w:r>
            <w:r w:rsidRPr="00A37B1E">
              <w:t>разование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 охвата детей в возрасте 3-7 лет пр</w:t>
            </w:r>
            <w:r w:rsidRPr="00A37B1E">
              <w:t>о</w:t>
            </w:r>
            <w:r w:rsidRPr="00A37B1E">
              <w:t>граммами дошкольн</w:t>
            </w:r>
            <w:r w:rsidRPr="00A37B1E">
              <w:t>о</w:t>
            </w:r>
            <w:r w:rsidRPr="00A37B1E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образования, позв</w:t>
            </w:r>
            <w:r w:rsidRPr="00A37B1E">
              <w:t>о</w:t>
            </w:r>
            <w:r w:rsidRPr="00A37B1E">
              <w:t>ляет  в динамике оц</w:t>
            </w:r>
            <w:r w:rsidRPr="00A37B1E">
              <w:t>е</w:t>
            </w:r>
            <w:r w:rsidRPr="00A37B1E">
              <w:t>нить результаты реал</w:t>
            </w:r>
            <w:r w:rsidRPr="00A37B1E">
              <w:t>и</w:t>
            </w:r>
            <w:r w:rsidRPr="00A37B1E">
              <w:t>зации мероприятий, н</w:t>
            </w:r>
            <w:r w:rsidRPr="00A37B1E">
              <w:t>а</w:t>
            </w:r>
            <w:r w:rsidRPr="00A37B1E">
              <w:t>правленных на увелич</w:t>
            </w:r>
            <w:r w:rsidRPr="00A37B1E">
              <w:t>е</w:t>
            </w:r>
            <w:r w:rsidRPr="00A37B1E">
              <w:t>ния охвата населения услугами дошкольного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 3-7 лет, которым предоставлена возмо</w:t>
            </w:r>
            <w:r w:rsidRPr="00A37B1E">
              <w:t>ж</w:t>
            </w:r>
            <w:r w:rsidRPr="00A37B1E">
              <w:t>ность получать услуги дошкольного образов</w:t>
            </w:r>
            <w:r w:rsidRPr="00A37B1E">
              <w:t>а</w:t>
            </w:r>
            <w:r w:rsidRPr="00A37B1E">
              <w:t>ния, к численности детей 3-7 лет, стоящих в оч</w:t>
            </w:r>
            <w:r w:rsidRPr="00A37B1E">
              <w:t>е</w:t>
            </w:r>
            <w:r w:rsidRPr="00A37B1E">
              <w:t>реди на получение ме</w:t>
            </w:r>
            <w:r w:rsidRPr="00A37B1E">
              <w:t>с</w:t>
            </w:r>
            <w:r w:rsidRPr="00A37B1E">
              <w:t>та в дошкольных учре</w:t>
            </w:r>
            <w:r w:rsidRPr="00A37B1E">
              <w:t>ж</w:t>
            </w:r>
            <w:r w:rsidRPr="00A37B1E">
              <w:t>дениях.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– процент охвата  д</w:t>
            </w:r>
            <w:r w:rsidRPr="00A37B1E">
              <w:t>е</w:t>
            </w:r>
            <w:r w:rsidRPr="00A37B1E">
              <w:t>тей в возрасте 3-7 лет, получающих  дошкол</w:t>
            </w:r>
            <w:r w:rsidRPr="00A37B1E">
              <w:t>ь</w:t>
            </w:r>
            <w:r w:rsidRPr="00A37B1E">
              <w:t>ную  образовательную услугу из числа ну</w:t>
            </w:r>
            <w:r w:rsidRPr="00A37B1E">
              <w:t>ж</w:t>
            </w:r>
            <w:r w:rsidRPr="00A37B1E">
              <w:t>дающихся в устройстве в образовательные учр</w:t>
            </w:r>
            <w:r w:rsidRPr="00A37B1E">
              <w:t>е</w:t>
            </w:r>
            <w:r w:rsidRPr="00A37B1E">
              <w:t>ждения</w:t>
            </w:r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   детей 3-7 лет, которым предоставлена возможность получать услуги дошкольного образования;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34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численность детей 3-7 лет, нуждающихся в устройстве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423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воспитанников, которым предоставл</w:t>
            </w:r>
            <w:r w:rsidRPr="00A37B1E">
              <w:t>е</w:t>
            </w:r>
            <w:r w:rsidRPr="00A37B1E">
              <w:t>на возможность об</w:t>
            </w:r>
            <w:r w:rsidRPr="00A37B1E">
              <w:t>у</w:t>
            </w:r>
            <w:r w:rsidRPr="00A37B1E">
              <w:t>чаться в соответствии с основными требов</w:t>
            </w:r>
            <w:r w:rsidRPr="00A37B1E">
              <w:t>а</w:t>
            </w:r>
            <w:r w:rsidRPr="00A37B1E">
              <w:t>ниями к условиям ре</w:t>
            </w:r>
            <w:r w:rsidRPr="00A37B1E">
              <w:t>а</w:t>
            </w:r>
            <w:r w:rsidRPr="00A37B1E"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 в соо</w:t>
            </w:r>
            <w:r w:rsidRPr="00A37B1E">
              <w:t>т</w:t>
            </w:r>
            <w:r w:rsidRPr="00A37B1E">
              <w:t>ветствии с основными требованиями к услов</w:t>
            </w:r>
            <w:r w:rsidRPr="00A37B1E">
              <w:t>и</w:t>
            </w:r>
            <w:r w:rsidRPr="00A37B1E">
              <w:t>ям реализации ООП ДО, позволяет  в динамике оценить результаты ре</w:t>
            </w:r>
            <w:r w:rsidRPr="00A37B1E">
              <w:t>а</w:t>
            </w:r>
            <w:r w:rsidRPr="00A37B1E">
              <w:t>лизации мероприятий, направленных на увел</w:t>
            </w:r>
            <w:r w:rsidRPr="00A37B1E">
              <w:t>и</w:t>
            </w:r>
            <w:r w:rsidRPr="00A37B1E">
              <w:t>чения охвата населения услугами дошкольного образования в соотве</w:t>
            </w:r>
            <w:r w:rsidRPr="00A37B1E">
              <w:t>т</w:t>
            </w:r>
            <w:r w:rsidRPr="00A37B1E">
              <w:t>ствии с основными тр</w:t>
            </w:r>
            <w:r w:rsidRPr="00A37B1E">
              <w:t>е</w:t>
            </w:r>
            <w:r w:rsidRPr="00A37B1E">
              <w:t>бованиями к условиям реализации ООП ДО.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тей, которым предоста</w:t>
            </w:r>
            <w:r w:rsidRPr="00A37B1E">
              <w:t>в</w:t>
            </w:r>
            <w:r w:rsidRPr="00A37B1E">
              <w:t>лена возможность об</w:t>
            </w:r>
            <w:r w:rsidRPr="00A37B1E">
              <w:t>у</w:t>
            </w:r>
            <w:r w:rsidRPr="00A37B1E">
              <w:t>чаться в соответствии с основными требовани</w:t>
            </w:r>
            <w:r w:rsidRPr="00A37B1E">
              <w:t>я</w:t>
            </w:r>
            <w:r w:rsidRPr="00A37B1E">
              <w:t>ми  к условиям реализ</w:t>
            </w:r>
            <w:r w:rsidRPr="00A37B1E">
              <w:t>а</w:t>
            </w:r>
            <w:r w:rsidRPr="00A37B1E">
              <w:t>ции ООП ДО, к числе</w:t>
            </w:r>
            <w:r w:rsidRPr="00A37B1E">
              <w:t>н</w:t>
            </w:r>
            <w:r w:rsidRPr="00A37B1E">
              <w:t>ности детей  получа</w:t>
            </w:r>
            <w:r w:rsidRPr="00A37B1E">
              <w:t>ю</w:t>
            </w:r>
            <w:r w:rsidRPr="00A37B1E">
              <w:t>щих дошкольное обр</w:t>
            </w:r>
            <w:r w:rsidRPr="00A37B1E">
              <w:t>а</w:t>
            </w:r>
            <w:r w:rsidRPr="00A37B1E">
              <w:t>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 xml:space="preserve">ределяется как среднее значение показателей по </w:t>
            </w:r>
            <w:r w:rsidRPr="00A37B1E">
              <w:lastRenderedPageBreak/>
              <w:t>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воспитанников, которым предоставлена возможность обучаться в соответствии с осно</w:t>
            </w:r>
            <w:r w:rsidRPr="00A37B1E">
              <w:t>в</w:t>
            </w:r>
            <w:r w:rsidRPr="00A37B1E">
              <w:t>ными требованиями к условиям реализации ООП ДО</w:t>
            </w:r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числе</w:t>
            </w:r>
            <w:r w:rsidRPr="00A37B1E">
              <w:t>н</w:t>
            </w:r>
            <w:r w:rsidRPr="00A37B1E">
              <w:t>ность  детей, которым пр</w:t>
            </w:r>
            <w:r w:rsidRPr="00A37B1E">
              <w:t>е</w:t>
            </w:r>
            <w:r w:rsidRPr="00A37B1E">
              <w:t>доставлена возможность обучаться в с</w:t>
            </w:r>
            <w:r w:rsidRPr="00A37B1E">
              <w:t>о</w:t>
            </w:r>
            <w:r w:rsidRPr="00A37B1E">
              <w:t>ответствии с основными требованиями  к условиям реализации ООП ДО;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423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численность детей 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льное образ</w:t>
            </w:r>
            <w:r w:rsidRPr="00A37B1E">
              <w:t>о</w:t>
            </w:r>
            <w:r w:rsidRPr="00A37B1E"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7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дошкольников, осваивающих осно</w:t>
            </w:r>
            <w:r w:rsidRPr="00A37B1E">
              <w:t>в</w:t>
            </w:r>
            <w:r w:rsidRPr="00A37B1E">
              <w:t>ную образовательную программу дошкольн</w:t>
            </w:r>
            <w:r w:rsidRPr="00A37B1E">
              <w:t>о</w:t>
            </w:r>
            <w:r w:rsidRPr="00A37B1E">
              <w:t>го образования, соо</w:t>
            </w:r>
            <w:r w:rsidRPr="00A37B1E">
              <w:t>т</w:t>
            </w:r>
            <w:r w:rsidRPr="00A37B1E">
              <w:t>ветствующую фед</w:t>
            </w:r>
            <w:r w:rsidRPr="00A37B1E">
              <w:t>е</w:t>
            </w:r>
            <w:r w:rsidRPr="00A37B1E">
              <w:t>ральному государс</w:t>
            </w:r>
            <w:r w:rsidRPr="00A37B1E">
              <w:t>т</w:t>
            </w:r>
            <w:r w:rsidRPr="00A37B1E">
              <w:t>венному образов</w:t>
            </w:r>
            <w:r w:rsidRPr="00A37B1E">
              <w:t>а</w:t>
            </w:r>
            <w:r w:rsidRPr="00A37B1E">
              <w:t>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дошкольн</w:t>
            </w:r>
            <w:r w:rsidRPr="00A37B1E">
              <w:t>о</w:t>
            </w:r>
            <w:r w:rsidRPr="00A37B1E">
              <w:t>го образования, соотве</w:t>
            </w:r>
            <w:r w:rsidRPr="00A37B1E">
              <w:t>т</w:t>
            </w:r>
            <w:r w:rsidRPr="00A37B1E">
              <w:t>ствующую федеральн</w:t>
            </w:r>
            <w:r w:rsidRPr="00A37B1E">
              <w:t>о</w:t>
            </w:r>
            <w:r w:rsidRPr="00A37B1E">
              <w:t>му государственному образовательному ста</w:t>
            </w:r>
            <w:r w:rsidRPr="00A37B1E">
              <w:t>н</w:t>
            </w:r>
            <w:r w:rsidRPr="00A37B1E">
              <w:t>дарту, позволяет  в д</w:t>
            </w:r>
            <w:r w:rsidRPr="00A37B1E">
              <w:t>и</w:t>
            </w:r>
            <w:r w:rsidRPr="00A37B1E">
              <w:t>намике оценить резул</w:t>
            </w:r>
            <w:r w:rsidRPr="00A37B1E">
              <w:t>ь</w:t>
            </w:r>
            <w:r w:rsidRPr="00A37B1E">
              <w:t>таты реализации мер</w:t>
            </w:r>
            <w:r w:rsidRPr="00A37B1E">
              <w:t>о</w:t>
            </w:r>
            <w:r w:rsidRPr="00A37B1E">
              <w:t xml:space="preserve">приятий, направленных на увеличения охвата </w:t>
            </w:r>
            <w:r w:rsidRPr="00A37B1E">
              <w:lastRenderedPageBreak/>
              <w:t>населения услугами д</w:t>
            </w:r>
            <w:r w:rsidRPr="00A37B1E">
              <w:t>о</w:t>
            </w:r>
            <w:r w:rsidRPr="00A37B1E">
              <w:t>школьного образования в соответствии с ФГОС.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  д</w:t>
            </w:r>
            <w:r w:rsidRPr="00A37B1E">
              <w:t>е</w:t>
            </w:r>
            <w:r w:rsidRPr="00A37B1E">
              <w:t>тей, которым предоста</w:t>
            </w:r>
            <w:r w:rsidRPr="00A37B1E">
              <w:t>в</w:t>
            </w:r>
            <w:r w:rsidRPr="00A37B1E">
              <w:t>лена возможность об</w:t>
            </w:r>
            <w:r w:rsidRPr="00A37B1E">
              <w:t>у</w:t>
            </w:r>
            <w:r w:rsidRPr="00A37B1E">
              <w:t>чаться в соответствии с ФГОС, к численности д</w:t>
            </w:r>
            <w:r w:rsidRPr="00A37B1E">
              <w:t>е</w:t>
            </w:r>
            <w:r w:rsidRPr="00A37B1E">
              <w:t>тей  получающих д</w:t>
            </w:r>
            <w:r w:rsidRPr="00A37B1E">
              <w:t>о</w:t>
            </w:r>
            <w:r w:rsidRPr="00A37B1E">
              <w:t>школьное образование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дошкольников, осваивающих основную образовательную пр</w:t>
            </w:r>
            <w:r w:rsidRPr="00A37B1E">
              <w:t>о</w:t>
            </w:r>
            <w:r w:rsidRPr="00A37B1E">
              <w:t>грамму дошкольного образования, соответс</w:t>
            </w:r>
            <w:r w:rsidRPr="00A37B1E">
              <w:t>т</w:t>
            </w:r>
            <w:r w:rsidRPr="00A37B1E">
              <w:t>вующую федеральному государственному обр</w:t>
            </w:r>
            <w:r w:rsidRPr="00A37B1E">
              <w:t>а</w:t>
            </w:r>
            <w:r w:rsidRPr="00A37B1E">
              <w:t>зовательному стандарту</w:t>
            </w:r>
            <w:r w:rsidRPr="00A37B1E">
              <w:br/>
            </w:r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числе</w:t>
            </w:r>
            <w:r w:rsidRPr="00A37B1E">
              <w:t>н</w:t>
            </w:r>
            <w:r w:rsidRPr="00A37B1E">
              <w:t>ность  детей, которым пр</w:t>
            </w:r>
            <w:r w:rsidRPr="00A37B1E">
              <w:t>е</w:t>
            </w:r>
            <w:r w:rsidRPr="00A37B1E">
              <w:t>доставлена возможность обучаться в с</w:t>
            </w:r>
            <w:r w:rsidRPr="00A37B1E">
              <w:t>о</w:t>
            </w:r>
            <w:r w:rsidRPr="00A37B1E">
              <w:t>ответствии с ФГОС;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372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численность детей 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льное образ</w:t>
            </w:r>
            <w:r w:rsidRPr="00A37B1E">
              <w:t>о</w:t>
            </w:r>
            <w:r w:rsidRPr="00A37B1E">
              <w:t>вание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34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дошкольных 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в которых со</w:t>
            </w:r>
            <w:r w:rsidRPr="00A37B1E">
              <w:t>з</w:t>
            </w:r>
            <w:r w:rsidRPr="00A37B1E">
              <w:t>дана универсальная безбарьерная среда для инклюзивного о</w:t>
            </w:r>
            <w:r w:rsidRPr="00A37B1E">
              <w:t>б</w:t>
            </w:r>
            <w:r w:rsidRPr="00A37B1E">
              <w:t>разования детей – и</w:t>
            </w:r>
            <w:r w:rsidRPr="00A37B1E">
              <w:t>н</w:t>
            </w:r>
            <w:r w:rsidRPr="00A37B1E">
              <w:t>валидов, в общем к</w:t>
            </w:r>
            <w:r w:rsidRPr="00A37B1E">
              <w:t>о</w:t>
            </w:r>
            <w:r w:rsidRPr="00A37B1E">
              <w:t>личестве дошкольных образовательных орг</w:t>
            </w:r>
            <w:r w:rsidRPr="00A37B1E">
              <w:t>а</w:t>
            </w:r>
            <w:r w:rsidRPr="00A37B1E"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 для д</w:t>
            </w:r>
            <w:r w:rsidRPr="00A37B1E">
              <w:t>е</w:t>
            </w:r>
            <w:r w:rsidRPr="00A37B1E">
              <w:t>тей-инвалидов, позвол</w:t>
            </w:r>
            <w:r w:rsidRPr="00A37B1E">
              <w:t>я</w:t>
            </w:r>
            <w:r w:rsidRPr="00A37B1E">
              <w:t>ет  в динамике оценить результаты реализации мероприятий, напра</w:t>
            </w:r>
            <w:r w:rsidRPr="00A37B1E">
              <w:t>в</w:t>
            </w:r>
            <w:r w:rsidRPr="00A37B1E">
              <w:t>ленных на увеличение дошкольных образов</w:t>
            </w:r>
            <w:r w:rsidRPr="00A37B1E">
              <w:t>а</w:t>
            </w:r>
            <w:r w:rsidRPr="00A37B1E">
              <w:t>тельных учреждений, в которых созданы усл</w:t>
            </w:r>
            <w:r w:rsidRPr="00A37B1E">
              <w:t>о</w:t>
            </w:r>
            <w:r w:rsidRPr="00A37B1E">
              <w:t xml:space="preserve">вия для инклюзивного </w:t>
            </w:r>
            <w:r w:rsidRPr="00A37B1E">
              <w:lastRenderedPageBreak/>
              <w:t>образования детей-инвалидов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количества д</w:t>
            </w:r>
            <w:r w:rsidRPr="00A37B1E">
              <w:t>о</w:t>
            </w:r>
            <w:r w:rsidRPr="00A37B1E">
              <w:t>школьных образов</w:t>
            </w:r>
            <w:r w:rsidRPr="00A37B1E">
              <w:t>а</w:t>
            </w:r>
            <w:r w:rsidRPr="00A37B1E">
              <w:t>тельных учреждений, в которых созданы усл</w:t>
            </w:r>
            <w:r w:rsidRPr="00A37B1E">
              <w:t>о</w:t>
            </w:r>
            <w:r w:rsidRPr="00A37B1E">
              <w:t>вия для инклюзивного образования детей-инвалидов,  к общему количеству  дошкольных учреждений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дошкольных образовательных орг</w:t>
            </w:r>
            <w:r w:rsidRPr="00A37B1E">
              <w:t>а</w:t>
            </w:r>
            <w:r w:rsidRPr="00A37B1E">
              <w:t>низаций, в которых со</w:t>
            </w:r>
            <w:r w:rsidRPr="00A37B1E">
              <w:t>з</w:t>
            </w:r>
            <w:r w:rsidRPr="00A37B1E">
              <w:t>дана универсальная безбарьерная среда для инклюзивного образ</w:t>
            </w:r>
            <w:r w:rsidRPr="00A37B1E">
              <w:t>о</w:t>
            </w:r>
            <w:r w:rsidRPr="00A37B1E">
              <w:t>вания детей – инвал</w:t>
            </w:r>
            <w:r w:rsidRPr="00A37B1E">
              <w:t>и</w:t>
            </w:r>
            <w:r w:rsidRPr="00A37B1E">
              <w:t>дов, в общем количестве дошкольных образов</w:t>
            </w:r>
            <w:r w:rsidRPr="00A37B1E">
              <w:t>а</w:t>
            </w:r>
            <w:r w:rsidRPr="00A37B1E">
              <w:lastRenderedPageBreak/>
              <w:t>тельных организаций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количество дошкольных образовател</w:t>
            </w:r>
            <w:r w:rsidRPr="00A37B1E">
              <w:t>ь</w:t>
            </w:r>
            <w:r w:rsidRPr="00A37B1E">
              <w:t>ных учрежд</w:t>
            </w:r>
            <w:r w:rsidRPr="00A37B1E">
              <w:t>е</w:t>
            </w:r>
            <w:r w:rsidRPr="00A37B1E">
              <w:t>ний, в которых созданы усл</w:t>
            </w:r>
            <w:r w:rsidRPr="00A37B1E">
              <w:t>о</w:t>
            </w:r>
            <w:r w:rsidRPr="00A37B1E">
              <w:t>вия для инкл</w:t>
            </w:r>
            <w:r w:rsidRPr="00A37B1E">
              <w:t>ю</w:t>
            </w:r>
            <w:r w:rsidRPr="00A37B1E">
              <w:t>зивного обр</w:t>
            </w:r>
            <w:r w:rsidRPr="00A37B1E">
              <w:t>а</w:t>
            </w:r>
            <w:r w:rsidRPr="00A37B1E">
              <w:t>зования детей-инвалидов;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334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 д</w:t>
            </w:r>
            <w:r w:rsidRPr="00A37B1E">
              <w:t>о</w:t>
            </w:r>
            <w:r w:rsidRPr="00A37B1E">
              <w:t>школьных у</w:t>
            </w:r>
            <w:r w:rsidRPr="00A37B1E">
              <w:t>ч</w:t>
            </w:r>
            <w:r w:rsidRPr="00A37B1E">
              <w:t>реждений в районе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20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 инвал</w:t>
            </w:r>
            <w:r w:rsidRPr="00A37B1E">
              <w:t>и</w:t>
            </w:r>
            <w:r w:rsidRPr="00A37B1E">
              <w:t>дов в возрасте от 1,5 до 7 лет, охваченных дошкольным образ</w:t>
            </w:r>
            <w:r w:rsidRPr="00A37B1E">
              <w:t>о</w:t>
            </w:r>
            <w:r w:rsidRPr="00A37B1E">
              <w:t>ванием, в общей чи</w:t>
            </w:r>
            <w:r w:rsidRPr="00A37B1E">
              <w:t>с</w:t>
            </w:r>
            <w:r w:rsidRPr="00A37B1E">
              <w:t>ленности детей-инвалидов  такого во</w:t>
            </w:r>
            <w:r w:rsidRPr="00A37B1E">
              <w:t>з</w:t>
            </w:r>
            <w:r w:rsidRPr="00A37B1E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дошкольн</w:t>
            </w:r>
            <w:r w:rsidRPr="00A37B1E">
              <w:t>о</w:t>
            </w:r>
            <w:r w:rsidRPr="00A37B1E">
              <w:t>го образования для д</w:t>
            </w:r>
            <w:r w:rsidRPr="00A37B1E">
              <w:t>е</w:t>
            </w:r>
            <w:r w:rsidRPr="00A37B1E">
              <w:t>тей-инвалидов, позвол</w:t>
            </w:r>
            <w:r w:rsidRPr="00A37B1E">
              <w:t>я</w:t>
            </w:r>
            <w:r w:rsidRPr="00A37B1E">
              <w:t>ет  в динамике оценить результаты реализации мероприятий, напра</w:t>
            </w:r>
            <w:r w:rsidRPr="00A37B1E">
              <w:t>в</w:t>
            </w:r>
            <w:r w:rsidRPr="00A37B1E">
              <w:t xml:space="preserve">ленных на увеличение доли детей – инвалидов </w:t>
            </w:r>
            <w:r w:rsidRPr="00A37B1E">
              <w:lastRenderedPageBreak/>
              <w:t>в возрасте от 1,5 до 7 лет, охваченных дошк</w:t>
            </w:r>
            <w:r w:rsidRPr="00A37B1E">
              <w:t>о</w:t>
            </w:r>
            <w:r w:rsidRPr="00A37B1E">
              <w:t>льным образованием, в общей численности д</w:t>
            </w:r>
            <w:r w:rsidRPr="00A37B1E">
              <w:t>е</w:t>
            </w:r>
            <w:r w:rsidRPr="00A37B1E"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A37B1E">
              <w:t>а</w:t>
            </w:r>
            <w:r w:rsidRPr="00A37B1E">
              <w:t>нием,  к общему колич</w:t>
            </w:r>
            <w:r w:rsidRPr="00A37B1E">
              <w:t>е</w:t>
            </w:r>
            <w:r w:rsidRPr="00A37B1E">
              <w:t>ству  детей-инвалидов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 инвал</w:t>
            </w:r>
            <w:r w:rsidRPr="00A37B1E">
              <w:t>и</w:t>
            </w:r>
            <w:r w:rsidRPr="00A37B1E">
              <w:t>дов в возрасте от 1,5 до 7 лет, охваченных д</w:t>
            </w:r>
            <w:r w:rsidRPr="00A37B1E">
              <w:t>о</w:t>
            </w:r>
            <w:r w:rsidRPr="00A37B1E">
              <w:t>школьным образован</w:t>
            </w:r>
            <w:r w:rsidRPr="00A37B1E">
              <w:t>и</w:t>
            </w:r>
            <w:r w:rsidRPr="00A37B1E">
              <w:t>ем, в общей численности детей-инвалидов  такого возраста</w:t>
            </w:r>
            <w:r w:rsidRPr="00A37B1E">
              <w:br/>
            </w:r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детей – и</w:t>
            </w:r>
            <w:r w:rsidRPr="00A37B1E">
              <w:t>н</w:t>
            </w:r>
            <w:r w:rsidRPr="00A37B1E">
              <w:t>валидов в во</w:t>
            </w:r>
            <w:r w:rsidRPr="00A37B1E">
              <w:t>з</w:t>
            </w:r>
            <w:r w:rsidRPr="00A37B1E">
              <w:t>расте от 1,5 до 7 лет, охваче</w:t>
            </w:r>
            <w:r w:rsidRPr="00A37B1E">
              <w:t>н</w:t>
            </w:r>
            <w:r w:rsidRPr="00A37B1E">
              <w:t>ных дошкол</w:t>
            </w:r>
            <w:r w:rsidRPr="00A37B1E">
              <w:t>ь</w:t>
            </w:r>
            <w:r w:rsidRPr="00A37B1E">
              <w:t>ным образов</w:t>
            </w:r>
            <w:r w:rsidRPr="00A37B1E">
              <w:t>а</w:t>
            </w:r>
            <w:r w:rsidRPr="00A37B1E">
              <w:t>нием;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lastRenderedPageBreak/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206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 в районе</w:t>
            </w:r>
          </w:p>
          <w:p w:rsidR="00A37B1E" w:rsidRPr="00A37B1E" w:rsidRDefault="00A37B1E" w:rsidP="00A37B1E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5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t>тельных организаций, в которых создана ун</w:t>
            </w:r>
            <w:r w:rsidRPr="00A37B1E">
              <w:t>и</w:t>
            </w:r>
            <w:r w:rsidRPr="00A37B1E">
              <w:t>версальная безбарье</w:t>
            </w:r>
            <w:r w:rsidRPr="00A37B1E">
              <w:t>р</w:t>
            </w:r>
            <w:r w:rsidRPr="00A37B1E">
              <w:t>ная среда для инкл</w:t>
            </w:r>
            <w:r w:rsidRPr="00A37B1E">
              <w:t>ю</w:t>
            </w:r>
            <w:r w:rsidRPr="00A37B1E">
              <w:t>зивного образования детей – инвалидов,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доступность начального общего, основного о</w:t>
            </w:r>
            <w:r w:rsidRPr="00A37B1E">
              <w:t>б</w:t>
            </w:r>
            <w:r w:rsidRPr="00A37B1E">
              <w:t>щего, среднего общего образования для детей-инвалидов,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 xml:space="preserve">ленных на увеличение  общеобразовательных </w:t>
            </w:r>
            <w:r w:rsidRPr="00A37B1E">
              <w:lastRenderedPageBreak/>
              <w:t>учреждений, в которых созданы условия для инклюзивного образ</w:t>
            </w:r>
            <w:r w:rsidRPr="00A37B1E">
              <w:t>о</w:t>
            </w:r>
            <w:r w:rsidRPr="00A37B1E">
              <w:t>вания детей-инвалидов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количества  о</w:t>
            </w:r>
            <w:r w:rsidRPr="00A37B1E">
              <w:t>б</w:t>
            </w:r>
            <w:r w:rsidRPr="00A37B1E">
              <w:t>щеобразовательных у</w:t>
            </w:r>
            <w:r w:rsidRPr="00A37B1E">
              <w:t>ч</w:t>
            </w:r>
            <w:r w:rsidRPr="00A37B1E">
              <w:t>реждений, в которых созданы условия для инклюзивного образ</w:t>
            </w:r>
            <w:r w:rsidRPr="00A37B1E">
              <w:t>о</w:t>
            </w:r>
            <w:r w:rsidRPr="00A37B1E">
              <w:t>вания детей-инвалидов,  к общему количеству  общеобразовательных учреждений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общеобразов</w:t>
            </w:r>
            <w:r w:rsidRPr="00A37B1E">
              <w:t>а</w:t>
            </w:r>
            <w:r w:rsidRPr="00A37B1E">
              <w:t>тельных организаций, в которых создана ун</w:t>
            </w:r>
            <w:r w:rsidRPr="00A37B1E">
              <w:t>и</w:t>
            </w:r>
            <w:r w:rsidRPr="00A37B1E">
              <w:t>версальная безбарье</w:t>
            </w:r>
            <w:r w:rsidRPr="00A37B1E">
              <w:t>р</w:t>
            </w:r>
            <w:r w:rsidRPr="00A37B1E">
              <w:t>ная среда для инкл</w:t>
            </w:r>
            <w:r w:rsidRPr="00A37B1E">
              <w:t>ю</w:t>
            </w:r>
            <w:r w:rsidRPr="00A37B1E">
              <w:t>зивного образования детей – инвалидов, в общем количестве 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lastRenderedPageBreak/>
              <w:t>ганизаций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>
            <w:r w:rsidRPr="00A37B1E">
              <w:t>А – количество 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в кот</w:t>
            </w:r>
            <w:r w:rsidRPr="00A37B1E">
              <w:t>о</w:t>
            </w:r>
            <w:r w:rsidRPr="00A37B1E">
              <w:t>рых созданы условия для инклюзивного образования детей-инвалидов;</w:t>
            </w:r>
          </w:p>
          <w:p w:rsidR="00A37B1E" w:rsidRPr="00A37B1E" w:rsidRDefault="00A37B1E" w:rsidP="00A37B1E">
            <w:r w:rsidRPr="00A37B1E">
              <w:lastRenderedPageBreak/>
              <w:t>ний в районе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>она</w:t>
            </w:r>
          </w:p>
        </w:tc>
      </w:tr>
      <w:tr w:rsidR="00A37B1E" w:rsidRPr="00A37B1E" w:rsidTr="00A37B1E">
        <w:trPr>
          <w:trHeight w:val="257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 о</w:t>
            </w:r>
            <w:r w:rsidRPr="00A37B1E">
              <w:t>б</w:t>
            </w:r>
            <w:r w:rsidRPr="00A37B1E">
              <w:t>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–инвалидов, которым созданы условия для получения качестве</w:t>
            </w:r>
            <w:r w:rsidRPr="00A37B1E">
              <w:t>н</w:t>
            </w:r>
            <w:r w:rsidRPr="00A37B1E">
              <w:t>ного начального общ</w:t>
            </w:r>
            <w:r w:rsidRPr="00A37B1E">
              <w:t>е</w:t>
            </w:r>
            <w:r w:rsidRPr="00A37B1E">
              <w:t>го, основного общего, среднего общего обр</w:t>
            </w:r>
            <w:r w:rsidRPr="00A37B1E">
              <w:t>а</w:t>
            </w:r>
            <w:r w:rsidRPr="00A37B1E">
              <w:t>зования, в общей чи</w:t>
            </w:r>
            <w:r w:rsidRPr="00A37B1E">
              <w:t>с</w:t>
            </w:r>
            <w:r w:rsidRPr="00A37B1E">
              <w:t xml:space="preserve">ленности детей-инвалидов   школьного </w:t>
            </w:r>
            <w:r w:rsidRPr="00A37B1E">
              <w:lastRenderedPageBreak/>
              <w:t>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обеспечения доступности качестве</w:t>
            </w:r>
            <w:r w:rsidRPr="00A37B1E">
              <w:t>н</w:t>
            </w:r>
            <w:r w:rsidRPr="00A37B1E">
              <w:t>ного начального общего, основного общего, среднего общего обр</w:t>
            </w:r>
            <w:r w:rsidRPr="00A37B1E">
              <w:t>а</w:t>
            </w:r>
            <w:r w:rsidRPr="00A37B1E">
              <w:t xml:space="preserve">зования детей –инвалидов , в общей численности детей-инвалидов  школьного возраста.  Определяется </w:t>
            </w:r>
            <w:r w:rsidRPr="00A37B1E">
              <w:lastRenderedPageBreak/>
              <w:t>как отношение детей – инвалидов, которым созданы условия для получения качественн</w:t>
            </w:r>
            <w:r w:rsidRPr="00A37B1E">
              <w:t>о</w:t>
            </w:r>
            <w:r w:rsidRPr="00A37B1E">
              <w:t>го начального общего, основного общего, среднего общего обр</w:t>
            </w:r>
            <w:r w:rsidRPr="00A37B1E">
              <w:t>а</w:t>
            </w:r>
            <w:r w:rsidRPr="00A37B1E">
              <w:t>зования, к общему кол</w:t>
            </w:r>
            <w:r w:rsidRPr="00A37B1E">
              <w:t>и</w:t>
            </w:r>
            <w:r w:rsidRPr="00A37B1E">
              <w:t>честву  детей-инвалидов школьного возраста в районе.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–инвалидов, которым созданы условия для получения качественн</w:t>
            </w:r>
            <w:r w:rsidRPr="00A37B1E">
              <w:t>о</w:t>
            </w:r>
            <w:r w:rsidRPr="00A37B1E">
              <w:t>го начального общего, основного общего, среднего общего обр</w:t>
            </w:r>
            <w:r w:rsidRPr="00A37B1E">
              <w:t>а</w:t>
            </w:r>
            <w:r w:rsidRPr="00A37B1E">
              <w:lastRenderedPageBreak/>
              <w:t>зования, в общей чи</w:t>
            </w:r>
            <w:r w:rsidRPr="00A37B1E">
              <w:t>с</w:t>
            </w:r>
            <w:r w:rsidRPr="00A37B1E">
              <w:t>ленности детей-инвалидов   школьного возраста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А – количество детей – инв</w:t>
            </w:r>
            <w:r w:rsidRPr="00A37B1E">
              <w:t>а</w:t>
            </w:r>
            <w:r w:rsidRPr="00A37B1E">
              <w:t>лидов, которым созданы усл</w:t>
            </w:r>
            <w:r w:rsidRPr="00A37B1E">
              <w:t>о</w:t>
            </w:r>
            <w:r w:rsidRPr="00A37B1E">
              <w:t>вия для пол</w:t>
            </w:r>
            <w:r w:rsidRPr="00A37B1E">
              <w:t>у</w:t>
            </w:r>
            <w:r w:rsidRPr="00A37B1E">
              <w:t>чения качес</w:t>
            </w:r>
            <w:r w:rsidRPr="00A37B1E">
              <w:t>т</w:t>
            </w:r>
            <w:r w:rsidRPr="00A37B1E">
              <w:t>венного н</w:t>
            </w:r>
            <w:r w:rsidRPr="00A37B1E">
              <w:t>а</w:t>
            </w:r>
            <w:r w:rsidRPr="00A37B1E">
              <w:t>чального общ</w:t>
            </w:r>
            <w:r w:rsidRPr="00A37B1E">
              <w:t>е</w:t>
            </w:r>
            <w:r w:rsidRPr="00A37B1E">
              <w:t>го, основного общего, сре</w:t>
            </w:r>
            <w:r w:rsidRPr="00A37B1E">
              <w:t>д</w:t>
            </w:r>
            <w:r w:rsidRPr="00A37B1E">
              <w:t xml:space="preserve">него общего </w:t>
            </w:r>
            <w:r w:rsidRPr="00A37B1E">
              <w:lastRenderedPageBreak/>
              <w:t>образования;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 школьн</w:t>
            </w:r>
            <w:r w:rsidRPr="00A37B1E">
              <w:t>о</w:t>
            </w:r>
            <w:r w:rsidRPr="00A37B1E">
              <w:t>го возра</w:t>
            </w:r>
            <w:r w:rsidRPr="00A37B1E">
              <w:t>с</w:t>
            </w:r>
            <w:r w:rsidRPr="00A37B1E">
              <w:t>та, чел</w:t>
            </w:r>
            <w:r w:rsidRPr="00A37B1E">
              <w:t>о</w:t>
            </w:r>
            <w:r w:rsidRPr="00A37B1E"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95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школьного во</w:t>
            </w:r>
            <w:r w:rsidRPr="00A37B1E">
              <w:t>з</w:t>
            </w:r>
            <w:r w:rsidRPr="00A37B1E">
              <w:t>раста  в районе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31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выпускников-инвалидов 9 и 11 кла</w:t>
            </w:r>
            <w:r w:rsidRPr="00A37B1E">
              <w:t>с</w:t>
            </w:r>
            <w:r w:rsidRPr="00A37B1E">
              <w:t>сов, охваченных про</w:t>
            </w:r>
            <w:r w:rsidRPr="00A37B1E">
              <w:t>ф</w:t>
            </w:r>
            <w:r w:rsidRPr="00A37B1E">
              <w:t>ориентационной раб</w:t>
            </w:r>
            <w:r w:rsidRPr="00A37B1E">
              <w:t>о</w:t>
            </w:r>
            <w:r w:rsidRPr="00A37B1E">
              <w:t>той, в общей численн</w:t>
            </w:r>
            <w:r w:rsidRPr="00A37B1E">
              <w:t>о</w:t>
            </w:r>
            <w:r w:rsidRPr="00A37B1E">
              <w:t>сти выпускников-инвалидов такого во</w:t>
            </w:r>
            <w:r w:rsidRPr="00A37B1E">
              <w:t>з</w:t>
            </w:r>
            <w:r w:rsidRPr="00A37B1E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охвата вып</w:t>
            </w:r>
            <w:r w:rsidRPr="00A37B1E">
              <w:t>у</w:t>
            </w:r>
            <w:r w:rsidRPr="00A37B1E">
              <w:t>скников –инвалидов 9 и 11 классов  профорие</w:t>
            </w:r>
            <w:r w:rsidRPr="00A37B1E">
              <w:t>н</w:t>
            </w:r>
            <w:r w:rsidRPr="00A37B1E">
              <w:t>тацией , в общей чи</w:t>
            </w:r>
            <w:r w:rsidRPr="00A37B1E">
              <w:t>с</w:t>
            </w:r>
            <w:r w:rsidRPr="00A37B1E">
              <w:t>ленности выпускников-инвалидов  такого во</w:t>
            </w:r>
            <w:r w:rsidRPr="00A37B1E">
              <w:t>з</w:t>
            </w:r>
            <w:r w:rsidRPr="00A37B1E">
              <w:t>раста.  Определяется как  отношение количества выпускников –инвалидов 9 и 11 кла</w:t>
            </w:r>
            <w:r w:rsidRPr="00A37B1E">
              <w:t>с</w:t>
            </w:r>
            <w:r w:rsidRPr="00A37B1E">
              <w:lastRenderedPageBreak/>
              <w:t>сов, охваченных  про</w:t>
            </w:r>
            <w:r w:rsidRPr="00A37B1E">
              <w:t>ф</w:t>
            </w:r>
            <w:r w:rsidRPr="00A37B1E">
              <w:t>ориентацией , в общей численности выпускн</w:t>
            </w:r>
            <w:r w:rsidRPr="00A37B1E">
              <w:t>и</w:t>
            </w:r>
            <w:r w:rsidRPr="00A37B1E">
              <w:t>ков-инвалидов  такого возраста.  Показатель в  целом определяется как среднее значение пок</w:t>
            </w:r>
            <w:r w:rsidRPr="00A37B1E">
              <w:t>а</w:t>
            </w:r>
            <w:r w:rsidRPr="00A37B1E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выпускников-инвалидов 9 и 11 кла</w:t>
            </w:r>
            <w:r w:rsidRPr="00A37B1E">
              <w:t>с</w:t>
            </w:r>
            <w:r w:rsidRPr="00A37B1E">
              <w:t>сов, охваченных про</w:t>
            </w:r>
            <w:r w:rsidRPr="00A37B1E">
              <w:t>ф</w:t>
            </w:r>
            <w:r w:rsidRPr="00A37B1E">
              <w:t>ориентационной раб</w:t>
            </w:r>
            <w:r w:rsidRPr="00A37B1E">
              <w:t>о</w:t>
            </w:r>
            <w:r w:rsidRPr="00A37B1E">
              <w:t>той, в общей численн</w:t>
            </w:r>
            <w:r w:rsidRPr="00A37B1E">
              <w:t>о</w:t>
            </w:r>
            <w:r w:rsidRPr="00A37B1E">
              <w:t>сти выпускников-инвалидов такого во</w:t>
            </w:r>
            <w:r w:rsidRPr="00A37B1E">
              <w:t>з</w:t>
            </w:r>
            <w:r w:rsidRPr="00A37B1E">
              <w:t>раста</w:t>
            </w:r>
          </w:p>
          <w:p w:rsidR="00A37B1E" w:rsidRPr="00A37B1E" w:rsidRDefault="00A37B1E" w:rsidP="00A37B1E">
            <w:r w:rsidRPr="00A37B1E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А – количество выпускников –инвалидов 9 и 11 классов, о</w:t>
            </w:r>
            <w:r w:rsidRPr="00A37B1E">
              <w:t>х</w:t>
            </w:r>
            <w:r w:rsidRPr="00A37B1E">
              <w:t>ваченных  профориент</w:t>
            </w:r>
            <w:r w:rsidRPr="00A37B1E">
              <w:t>а</w:t>
            </w:r>
            <w:r w:rsidRPr="00A37B1E">
              <w:t>цией;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в</w:t>
            </w:r>
            <w:r w:rsidRPr="00A37B1E">
              <w:t>ы</w:t>
            </w:r>
            <w:r w:rsidRPr="00A37B1E">
              <w:t>пускн</w:t>
            </w:r>
            <w:r w:rsidRPr="00A37B1E">
              <w:t>и</w:t>
            </w:r>
            <w:r w:rsidRPr="00A37B1E">
              <w:t>ков-инвал</w:t>
            </w:r>
            <w:r w:rsidRPr="00A37B1E">
              <w:t>и</w:t>
            </w:r>
            <w:r w:rsidRPr="00A37B1E"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31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вып</w:t>
            </w:r>
            <w:r w:rsidRPr="00A37B1E">
              <w:t>у</w:t>
            </w:r>
            <w:r w:rsidRPr="00A37B1E">
              <w:t>скников инв</w:t>
            </w:r>
            <w:r w:rsidRPr="00A37B1E">
              <w:t>а</w:t>
            </w:r>
            <w:r w:rsidRPr="00A37B1E"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205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 – инвал</w:t>
            </w:r>
            <w:r w:rsidRPr="00A37B1E">
              <w:t>и</w:t>
            </w:r>
            <w:r w:rsidRPr="00A37B1E">
              <w:t>дов в возрасте от 5 до 18 лет, получающих дополнительное обр</w:t>
            </w:r>
            <w:r w:rsidRPr="00A37B1E">
              <w:t>а</w:t>
            </w:r>
            <w:r w:rsidRPr="00A37B1E">
              <w:t>зование, в общей чи</w:t>
            </w:r>
            <w:r w:rsidRPr="00A37B1E">
              <w:t>с</w:t>
            </w:r>
            <w:r w:rsidRPr="00A37B1E">
              <w:t>ленности детей - инв</w:t>
            </w:r>
            <w:r w:rsidRPr="00A37B1E">
              <w:t>а</w:t>
            </w:r>
            <w:r w:rsidRPr="00A37B1E"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охвата детей-инвалидов дополн</w:t>
            </w:r>
            <w:r w:rsidRPr="00A37B1E">
              <w:t>и</w:t>
            </w:r>
            <w:r w:rsidRPr="00A37B1E">
              <w:t xml:space="preserve">тельным образованием, в общей численности детей-инвалидов  такого возраста.  Определяется как  отношение детей-инвалидов, получающих </w:t>
            </w:r>
            <w:r w:rsidRPr="00A37B1E">
              <w:lastRenderedPageBreak/>
              <w:t>дополнительное обр</w:t>
            </w:r>
            <w:r w:rsidRPr="00A37B1E">
              <w:t>а</w:t>
            </w:r>
            <w:r w:rsidRPr="00A37B1E">
              <w:t>зование, к общей чи</w:t>
            </w:r>
            <w:r w:rsidRPr="00A37B1E">
              <w:t>с</w:t>
            </w:r>
            <w:r w:rsidRPr="00A37B1E">
              <w:t>ленности детей-инвалидов  такого во</w:t>
            </w:r>
            <w:r w:rsidRPr="00A37B1E">
              <w:t>з</w:t>
            </w:r>
            <w:r w:rsidRPr="00A37B1E">
              <w:t>раста Показатель в  ц</w:t>
            </w:r>
            <w:r w:rsidRPr="00A37B1E">
              <w:t>е</w:t>
            </w:r>
            <w:r w:rsidRPr="00A37B1E">
              <w:t>лом определяется как среднее значение пок</w:t>
            </w:r>
            <w:r w:rsidRPr="00A37B1E">
              <w:t>а</w:t>
            </w:r>
            <w:r w:rsidRPr="00A37B1E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 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детей – инвал</w:t>
            </w:r>
            <w:r w:rsidRPr="00A37B1E">
              <w:t>и</w:t>
            </w:r>
            <w:r w:rsidRPr="00A37B1E">
              <w:t>дов в возрасте от 5 до 18 лет, получающих допо</w:t>
            </w:r>
            <w:r w:rsidRPr="00A37B1E">
              <w:t>л</w:t>
            </w:r>
            <w:r w:rsidRPr="00A37B1E">
              <w:t>нительное образование, в общей численности детей - инвалидов так</w:t>
            </w:r>
            <w:r w:rsidRPr="00A37B1E">
              <w:t>о</w:t>
            </w:r>
            <w:r w:rsidRPr="00A37B1E">
              <w:lastRenderedPageBreak/>
              <w:t>го возраста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А – численность детей-инвалидов, п</w:t>
            </w:r>
            <w:r w:rsidRPr="00A37B1E">
              <w:t>о</w:t>
            </w:r>
            <w:r w:rsidRPr="00A37B1E">
              <w:t>лучающих д</w:t>
            </w:r>
            <w:r w:rsidRPr="00A37B1E">
              <w:t>о</w:t>
            </w:r>
            <w:r w:rsidRPr="00A37B1E">
              <w:t>полнительное образование;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тей-инвал</w:t>
            </w:r>
            <w:r w:rsidRPr="00A37B1E">
              <w:t>и</w:t>
            </w:r>
            <w:r w:rsidRPr="00A37B1E">
              <w:t>дов, п</w:t>
            </w:r>
            <w:r w:rsidRPr="00A37B1E">
              <w:t>о</w:t>
            </w:r>
            <w:r w:rsidRPr="00A37B1E">
              <w:t>лучающих дополн</w:t>
            </w:r>
            <w:r w:rsidRPr="00A37B1E">
              <w:t>и</w:t>
            </w:r>
            <w:r w:rsidRPr="00A37B1E">
              <w:t>тельное образ</w:t>
            </w:r>
            <w:r w:rsidRPr="00A37B1E">
              <w:t>о</w:t>
            </w:r>
            <w:r w:rsidRPr="00A37B1E">
              <w:lastRenderedPageBreak/>
              <w:t>вание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lastRenderedPageBreak/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05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детей-инвалидов т</w:t>
            </w:r>
            <w:r w:rsidRPr="00A37B1E">
              <w:t>а</w:t>
            </w:r>
            <w:r w:rsidRPr="00A37B1E"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общеобр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ций, осуществляющих образовательную де</w:t>
            </w:r>
            <w:r w:rsidRPr="00A37B1E">
              <w:t>я</w:t>
            </w:r>
            <w:r w:rsidRPr="00A37B1E">
              <w:t>тельность по адапт</w:t>
            </w:r>
            <w:r w:rsidRPr="00A37B1E">
              <w:t>и</w:t>
            </w:r>
            <w:r w:rsidRPr="00A37B1E">
              <w:t>рованным основным общеобразовательным программам, в которых внедрена система м</w:t>
            </w:r>
            <w:r w:rsidRPr="00A37B1E">
              <w:t>о</w:t>
            </w:r>
            <w:r w:rsidRPr="00A37B1E">
              <w:t>ниторинга здоровья обучающихся на осн</w:t>
            </w:r>
            <w:r w:rsidRPr="00A37B1E">
              <w:t>о</w:t>
            </w:r>
            <w:r w:rsidRPr="00A37B1E">
              <w:t>ве отечественной те</w:t>
            </w:r>
            <w:r w:rsidRPr="00A37B1E">
              <w:t>х</w:t>
            </w:r>
            <w:r w:rsidRPr="00A37B1E">
              <w:t>нологической пла</w:t>
            </w:r>
            <w:r w:rsidRPr="00A37B1E">
              <w:t>т</w:t>
            </w:r>
            <w:r w:rsidRPr="00A37B1E"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осуществляющих образовательную де</w:t>
            </w:r>
            <w:r w:rsidRPr="00A37B1E">
              <w:t>я</w:t>
            </w:r>
            <w:r w:rsidRPr="00A37B1E">
              <w:t>тельность по адаптир</w:t>
            </w:r>
            <w:r w:rsidRPr="00A37B1E">
              <w:t>о</w:t>
            </w:r>
            <w:r w:rsidRPr="00A37B1E">
              <w:t>ванным основным о</w:t>
            </w:r>
            <w:r w:rsidRPr="00A37B1E">
              <w:t>б</w:t>
            </w:r>
            <w:r w:rsidRPr="00A37B1E">
              <w:t>щеобразовательным программам, в которых внедрена система мон</w:t>
            </w:r>
            <w:r w:rsidRPr="00A37B1E">
              <w:t>и</w:t>
            </w:r>
            <w:r w:rsidRPr="00A37B1E">
              <w:t>торинга здоровья об</w:t>
            </w:r>
            <w:r w:rsidRPr="00A37B1E">
              <w:t>у</w:t>
            </w:r>
            <w:r w:rsidRPr="00A37B1E">
              <w:t>чающихся на основе отечественной технол</w:t>
            </w:r>
            <w:r w:rsidRPr="00A37B1E">
              <w:t>о</w:t>
            </w:r>
            <w:r w:rsidRPr="00A37B1E"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осуществляющих образовательную де</w:t>
            </w:r>
            <w:r w:rsidRPr="00A37B1E">
              <w:t>я</w:t>
            </w:r>
            <w:r w:rsidRPr="00A37B1E">
              <w:t>тельность по адаптир</w:t>
            </w:r>
            <w:r w:rsidRPr="00A37B1E">
              <w:t>о</w:t>
            </w:r>
            <w:r w:rsidRPr="00A37B1E">
              <w:t>ванным основным о</w:t>
            </w:r>
            <w:r w:rsidRPr="00A37B1E">
              <w:t>б</w:t>
            </w:r>
            <w:r w:rsidRPr="00A37B1E">
              <w:t>щеобразовательным программам, в которых внедрена система мон</w:t>
            </w:r>
            <w:r w:rsidRPr="00A37B1E">
              <w:t>и</w:t>
            </w:r>
            <w:r w:rsidRPr="00A37B1E">
              <w:t>торинга здоровья об</w:t>
            </w:r>
            <w:r w:rsidRPr="00A37B1E">
              <w:t>у</w:t>
            </w:r>
            <w:r w:rsidRPr="00A37B1E">
              <w:t>чающихся на основе отечественной технол</w:t>
            </w:r>
            <w:r w:rsidRPr="00A37B1E">
              <w:t>о</w:t>
            </w:r>
            <w:r w:rsidRPr="00A37B1E"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ос</w:t>
            </w:r>
            <w:r w:rsidRPr="00A37B1E">
              <w:t>у</w:t>
            </w:r>
            <w:r w:rsidRPr="00A37B1E">
              <w:t>ществляющих образовател</w:t>
            </w:r>
            <w:r w:rsidRPr="00A37B1E">
              <w:t>ь</w:t>
            </w:r>
            <w:r w:rsidRPr="00A37B1E">
              <w:t>ную деятел</w:t>
            </w:r>
            <w:r w:rsidRPr="00A37B1E">
              <w:t>ь</w:t>
            </w:r>
            <w:r w:rsidRPr="00A37B1E">
              <w:t>ность по ада</w:t>
            </w:r>
            <w:r w:rsidRPr="00A37B1E">
              <w:t>п</w:t>
            </w:r>
            <w:r w:rsidRPr="00A37B1E">
              <w:t>тированным основным о</w:t>
            </w:r>
            <w:r w:rsidRPr="00A37B1E">
              <w:t>б</w:t>
            </w:r>
            <w:r w:rsidRPr="00A37B1E">
              <w:t>щеобразов</w:t>
            </w:r>
            <w:r w:rsidRPr="00A37B1E">
              <w:t>а</w:t>
            </w:r>
            <w:r w:rsidRPr="00A37B1E">
              <w:t>тельным пр</w:t>
            </w:r>
            <w:r w:rsidRPr="00A37B1E">
              <w:t>о</w:t>
            </w:r>
            <w:r w:rsidRPr="00A37B1E">
              <w:t>граммам, в к</w:t>
            </w:r>
            <w:r w:rsidRPr="00A37B1E">
              <w:t>о</w:t>
            </w:r>
            <w:r w:rsidRPr="00A37B1E">
              <w:t>торых внедрена система мон</w:t>
            </w:r>
            <w:r w:rsidRPr="00A37B1E">
              <w:t>и</w:t>
            </w:r>
            <w:r w:rsidRPr="00A37B1E">
              <w:t>торинга здор</w:t>
            </w:r>
            <w:r w:rsidRPr="00A37B1E">
              <w:t>о</w:t>
            </w:r>
            <w:r w:rsidRPr="00A37B1E">
              <w:t>вья обуча</w:t>
            </w:r>
            <w:r w:rsidRPr="00A37B1E">
              <w:t>ю</w:t>
            </w:r>
            <w:r w:rsidRPr="00A37B1E">
              <w:t>щихся на осн</w:t>
            </w:r>
            <w:r w:rsidRPr="00A37B1E">
              <w:t>о</w:t>
            </w:r>
            <w:r w:rsidRPr="00A37B1E">
              <w:t>ве отечестве</w:t>
            </w:r>
            <w:r w:rsidRPr="00A37B1E">
              <w:t>н</w:t>
            </w:r>
            <w:r w:rsidRPr="00A37B1E">
              <w:t>ной технолог</w:t>
            </w:r>
            <w:r w:rsidRPr="00A37B1E">
              <w:t>и</w:t>
            </w:r>
            <w:r w:rsidRPr="00A37B1E">
              <w:t>ческой пла</w:t>
            </w:r>
            <w:r w:rsidRPr="00A37B1E">
              <w:t>т</w:t>
            </w:r>
            <w:r w:rsidRPr="00A37B1E"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</w:t>
            </w:r>
            <w:r w:rsidRPr="00A37B1E">
              <w:t>ч</w:t>
            </w:r>
            <w:r w:rsidRPr="00A37B1E">
              <w:t>режд</w:t>
            </w:r>
            <w:r w:rsidRPr="00A37B1E">
              <w:t>е</w:t>
            </w:r>
            <w:r w:rsidRPr="00A37B1E"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41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Удельный вес числе</w:t>
            </w:r>
            <w:r w:rsidRPr="00A37B1E">
              <w:t>н</w:t>
            </w:r>
            <w:r w:rsidRPr="00A37B1E">
              <w:t>ности учителей общ</w:t>
            </w:r>
            <w:r w:rsidRPr="00A37B1E">
              <w:t>е</w:t>
            </w:r>
            <w:r w:rsidRPr="00A37B1E">
              <w:t>образовательных орг</w:t>
            </w:r>
            <w:r w:rsidRPr="00A37B1E">
              <w:t>а</w:t>
            </w:r>
            <w:r w:rsidRPr="00A37B1E">
              <w:t>низаций в возрасте до 35 лет в общей числе</w:t>
            </w:r>
            <w:r w:rsidRPr="00A37B1E">
              <w:t>н</w:t>
            </w:r>
            <w:r w:rsidRPr="00A37B1E">
              <w:t>ности учителей общ</w:t>
            </w:r>
            <w:r w:rsidRPr="00A37B1E">
              <w:t>е</w:t>
            </w:r>
            <w:r w:rsidRPr="00A37B1E">
              <w:t>образовательных у</w:t>
            </w:r>
            <w:r w:rsidRPr="00A37B1E">
              <w:t>ч</w:t>
            </w:r>
            <w:r w:rsidRPr="00A37B1E"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обеспеченн</w:t>
            </w:r>
            <w:r w:rsidRPr="00A37B1E">
              <w:t>о</w:t>
            </w:r>
            <w:r w:rsidRPr="00A37B1E">
              <w:t>сти общеобразовател</w:t>
            </w:r>
            <w:r w:rsidRPr="00A37B1E">
              <w:t>ь</w:t>
            </w:r>
            <w:r w:rsidRPr="00A37B1E">
              <w:t>ных учреждений педаг</w:t>
            </w:r>
            <w:r w:rsidRPr="00A37B1E">
              <w:t>о</w:t>
            </w:r>
            <w:r w:rsidRPr="00A37B1E"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Удельный вес чи</w:t>
            </w:r>
            <w:r w:rsidRPr="00A37B1E">
              <w:t>с</w:t>
            </w:r>
            <w:r w:rsidRPr="00A37B1E">
              <w:t>ленности учителей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t>ганизаций в возрасте до 35 лет в общей числе</w:t>
            </w:r>
            <w:r w:rsidRPr="00A37B1E">
              <w:t>н</w:t>
            </w:r>
            <w:r w:rsidRPr="00A37B1E">
              <w:t>ности учителей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А-численность учителей в во</w:t>
            </w:r>
            <w:r w:rsidRPr="00A37B1E">
              <w:t>з</w:t>
            </w:r>
            <w:r w:rsidRPr="00A37B1E">
              <w:t>расте до 35 лет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41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В-общая чи</w:t>
            </w:r>
            <w:r w:rsidRPr="00A37B1E">
              <w:t>с</w:t>
            </w:r>
            <w:r w:rsidRPr="00A37B1E">
              <w:t>ленность уч</w:t>
            </w:r>
            <w:r w:rsidRPr="00A37B1E">
              <w:t>и</w:t>
            </w:r>
            <w:r w:rsidRPr="00A37B1E">
              <w:t>телей общео</w:t>
            </w:r>
            <w:r w:rsidRPr="00A37B1E">
              <w:t>б</w:t>
            </w:r>
            <w:r w:rsidRPr="00A37B1E"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выпускников  м</w:t>
            </w:r>
            <w:r w:rsidRPr="00A37B1E">
              <w:t>у</w:t>
            </w:r>
            <w:r w:rsidRPr="00A37B1E">
              <w:t>ниципальных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дений, не сдавших единый государстве</w:t>
            </w:r>
            <w:r w:rsidRPr="00A37B1E">
              <w:t>н</w:t>
            </w:r>
            <w:r w:rsidRPr="00A37B1E">
              <w:t>ный экзамен по ру</w:t>
            </w:r>
            <w:r w:rsidRPr="00A37B1E">
              <w:t>с</w:t>
            </w:r>
            <w:r w:rsidRPr="00A37B1E">
              <w:t>скому языку и матем</w:t>
            </w:r>
            <w:r w:rsidRPr="00A37B1E">
              <w:t>а</w:t>
            </w:r>
            <w:r w:rsidRPr="00A37B1E">
              <w:t>тике, в общей числе</w:t>
            </w:r>
            <w:r w:rsidRPr="00A37B1E">
              <w:t>н</w:t>
            </w:r>
            <w:r w:rsidRPr="00A37B1E">
              <w:t>ности выпускников м</w:t>
            </w:r>
            <w:r w:rsidRPr="00A37B1E">
              <w:t>у</w:t>
            </w:r>
            <w:r w:rsidRPr="00A37B1E">
              <w:t>ниципальных общео</w:t>
            </w:r>
            <w:r w:rsidRPr="00A37B1E">
              <w:t>б</w:t>
            </w:r>
            <w:r w:rsidRPr="00A37B1E">
              <w:t>разовательных учре</w:t>
            </w:r>
            <w:r w:rsidRPr="00A37B1E">
              <w:t>ж</w:t>
            </w:r>
            <w:r w:rsidRPr="00A37B1E"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 качества ре</w:t>
            </w:r>
            <w:r w:rsidRPr="00A37B1E">
              <w:t>а</w:t>
            </w:r>
            <w:r w:rsidRPr="00A37B1E">
              <w:t>лизации общеобразов</w:t>
            </w:r>
            <w:r w:rsidRPr="00A37B1E">
              <w:t>а</w:t>
            </w:r>
            <w:r w:rsidRPr="00A37B1E">
              <w:t>тельных программ,  п</w:t>
            </w:r>
            <w:r w:rsidRPr="00A37B1E">
              <w:t>о</w:t>
            </w:r>
            <w:r w:rsidRPr="00A37B1E">
              <w:t>зволяет в динамике оценить результаты ре</w:t>
            </w:r>
            <w:r w:rsidRPr="00A37B1E">
              <w:t>а</w:t>
            </w:r>
            <w:r w:rsidRPr="00A37B1E">
              <w:t>лизации мероприятий, направленных на улу</w:t>
            </w:r>
            <w:r w:rsidRPr="00A37B1E">
              <w:t>ч</w:t>
            </w:r>
            <w:r w:rsidRPr="00A37B1E">
              <w:t>шение качества образ</w:t>
            </w:r>
            <w:r w:rsidRPr="00A37B1E">
              <w:t>о</w:t>
            </w:r>
            <w:r w:rsidRPr="00A37B1E">
              <w:t>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 в</w:t>
            </w:r>
            <w:r w:rsidRPr="00A37B1E">
              <w:t>ы</w:t>
            </w:r>
            <w:r w:rsidRPr="00A37B1E">
              <w:t>пускников муниципал</w:t>
            </w:r>
            <w:r w:rsidRPr="00A37B1E">
              <w:t>ь</w:t>
            </w:r>
            <w:r w:rsidRPr="00A37B1E">
              <w:t>ных общеобразовател</w:t>
            </w:r>
            <w:r w:rsidRPr="00A37B1E">
              <w:t>ь</w:t>
            </w:r>
            <w:r w:rsidRPr="00A37B1E">
              <w:t>ных учреждений, не сдавших единый гос</w:t>
            </w:r>
            <w:r w:rsidRPr="00A37B1E">
              <w:t>у</w:t>
            </w:r>
            <w:r w:rsidRPr="00A37B1E">
              <w:lastRenderedPageBreak/>
              <w:t>дарственный экзамен по русскому языку и мат</w:t>
            </w:r>
            <w:r w:rsidRPr="00A37B1E">
              <w:t>е</w:t>
            </w:r>
            <w:r w:rsidRPr="00A37B1E">
              <w:t>матике, к общей числе</w:t>
            </w:r>
            <w:r w:rsidRPr="00A37B1E">
              <w:t>н</w:t>
            </w:r>
            <w:r w:rsidRPr="00A37B1E">
              <w:t>ности выпускников м</w:t>
            </w:r>
            <w:r w:rsidRPr="00A37B1E">
              <w:t>у</w:t>
            </w:r>
            <w:r w:rsidRPr="00A37B1E">
              <w:t>ниципальных общеобр</w:t>
            </w:r>
            <w:r w:rsidRPr="00A37B1E">
              <w:t>а</w:t>
            </w:r>
            <w:r w:rsidRPr="00A37B1E">
              <w:t>зовательных учрежд</w:t>
            </w:r>
            <w:r w:rsidRPr="00A37B1E">
              <w:t>е</w:t>
            </w:r>
            <w:r w:rsidRPr="00A37B1E">
              <w:t>ний.</w:t>
            </w:r>
            <w:r w:rsidRPr="00A37B1E">
              <w:br/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выпускников  муниципальных общ</w:t>
            </w:r>
            <w:r w:rsidRPr="00A37B1E">
              <w:t>е</w:t>
            </w:r>
            <w:r w:rsidRPr="00A37B1E">
              <w:t>образовательных учр</w:t>
            </w:r>
            <w:r w:rsidRPr="00A37B1E">
              <w:t>е</w:t>
            </w:r>
            <w:r w:rsidRPr="00A37B1E">
              <w:t>ждений, не сдавших единый государстве</w:t>
            </w:r>
            <w:r w:rsidRPr="00A37B1E">
              <w:t>н</w:t>
            </w:r>
            <w:r w:rsidRPr="00A37B1E">
              <w:t>ный экзамен по русск</w:t>
            </w:r>
            <w:r w:rsidRPr="00A37B1E">
              <w:t>о</w:t>
            </w:r>
            <w:r w:rsidRPr="00A37B1E">
              <w:t>му языку и математике, в общей численности выпускников муниц</w:t>
            </w:r>
            <w:r w:rsidRPr="00A37B1E">
              <w:t>и</w:t>
            </w:r>
            <w:r w:rsidRPr="00A37B1E">
              <w:t>пальных общеобразов</w:t>
            </w:r>
            <w:r w:rsidRPr="00A37B1E">
              <w:t>а</w:t>
            </w:r>
            <w:r w:rsidRPr="00A37B1E">
              <w:t>тельных учреждений</w:t>
            </w:r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br/>
              <w:t>А – численность выпускников муниципальных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дений, не сдавших ед</w:t>
            </w:r>
            <w:r w:rsidRPr="00A37B1E">
              <w:t>и</w:t>
            </w:r>
            <w:r w:rsidRPr="00A37B1E">
              <w:t>ный государс</w:t>
            </w:r>
            <w:r w:rsidRPr="00A37B1E">
              <w:t>т</w:t>
            </w:r>
            <w:r w:rsidRPr="00A37B1E">
              <w:t>венный экз</w:t>
            </w:r>
            <w:r w:rsidRPr="00A37B1E">
              <w:t>а</w:t>
            </w:r>
            <w:r w:rsidRPr="00A37B1E">
              <w:t>мен по русск</w:t>
            </w:r>
            <w:r w:rsidRPr="00A37B1E">
              <w:t>о</w:t>
            </w:r>
            <w:r w:rsidRPr="00A37B1E">
              <w:t>му языку и м</w:t>
            </w:r>
            <w:r w:rsidRPr="00A37B1E">
              <w:t>а</w:t>
            </w:r>
            <w:r w:rsidRPr="00A37B1E">
              <w:t>тематике;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в</w:t>
            </w:r>
            <w:r w:rsidRPr="00A37B1E">
              <w:t>ы</w:t>
            </w:r>
            <w:r w:rsidRPr="00A37B1E">
              <w:t>пускн</w:t>
            </w:r>
            <w:r w:rsidRPr="00A37B1E">
              <w:t>и</w:t>
            </w:r>
            <w:r w:rsidRPr="00A37B1E">
              <w:t>ков,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3081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численность выпускников муниципальных общеобразов</w:t>
            </w:r>
            <w:r w:rsidRPr="00A37B1E">
              <w:t>а</w:t>
            </w:r>
            <w:r w:rsidRPr="00A37B1E">
              <w:t>тельных учре</w:t>
            </w:r>
            <w:r w:rsidRPr="00A37B1E">
              <w:t>ж</w:t>
            </w:r>
            <w:r w:rsidRPr="00A37B1E">
              <w:t>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9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школьников, об</w:t>
            </w:r>
            <w:r w:rsidRPr="00A37B1E">
              <w:t>у</w:t>
            </w:r>
            <w:r w:rsidRPr="00A37B1E"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уровень  качества о</w:t>
            </w:r>
            <w:r w:rsidRPr="00A37B1E">
              <w:t>б</w:t>
            </w:r>
            <w:r w:rsidRPr="00A37B1E">
              <w:t>разования, позволяет  в динамике оценить р</w:t>
            </w:r>
            <w:r w:rsidRPr="00A37B1E">
              <w:t>е</w:t>
            </w:r>
            <w:r w:rsidRPr="00A37B1E">
              <w:t>зультаты реализации мероприятий, напра</w:t>
            </w:r>
            <w:r w:rsidRPr="00A37B1E">
              <w:t>в</w:t>
            </w:r>
            <w:r w:rsidRPr="00A37B1E">
              <w:t>ленных на улучшение качества образования.</w:t>
            </w:r>
            <w:r w:rsidRPr="00A37B1E">
              <w:br/>
              <w:t>Определяется как отн</w:t>
            </w:r>
            <w:r w:rsidRPr="00A37B1E">
              <w:t>о</w:t>
            </w:r>
            <w:r w:rsidRPr="00A37B1E">
              <w:t>шение численности школьников,  обуча</w:t>
            </w:r>
            <w:r w:rsidRPr="00A37B1E">
              <w:t>ю</w:t>
            </w:r>
            <w:r w:rsidRPr="00A37B1E">
              <w:t>щихся по ФГОС.</w:t>
            </w:r>
          </w:p>
          <w:p w:rsidR="00A37B1E" w:rsidRPr="00A37B1E" w:rsidRDefault="00A37B1E" w:rsidP="00A37B1E">
            <w:r w:rsidRPr="00A37B1E">
              <w:t>Показатель в  целом о</w:t>
            </w:r>
            <w:r w:rsidRPr="00A37B1E">
              <w:t>п</w:t>
            </w:r>
            <w:r w:rsidRPr="00A37B1E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Доля школьников, обучающихся по ФГОС, в общей численности школьников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школьников,  обучающихся по ФГОС.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192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Выполнение муниц</w:t>
            </w:r>
            <w:r w:rsidRPr="00A37B1E">
              <w:t>и</w:t>
            </w:r>
            <w:r w:rsidRPr="00A37B1E">
              <w:t>пального задания на оказание муниципал</w:t>
            </w:r>
            <w:r w:rsidRPr="00A37B1E">
              <w:t>ь</w:t>
            </w:r>
            <w:r w:rsidRPr="00A37B1E">
              <w:t>ных услуг и выполн</w:t>
            </w:r>
            <w:r w:rsidRPr="00A37B1E">
              <w:t>е</w:t>
            </w:r>
            <w:r w:rsidRPr="00A37B1E">
              <w:t>ние работ муниц</w:t>
            </w:r>
            <w:r w:rsidRPr="00A37B1E">
              <w:t>и</w:t>
            </w:r>
            <w:r w:rsidRPr="00A37B1E">
              <w:t>пальными образов</w:t>
            </w:r>
            <w:r w:rsidRPr="00A37B1E">
              <w:t>а</w:t>
            </w:r>
            <w:r w:rsidRPr="00A37B1E">
              <w:t>тельными учрежд</w:t>
            </w:r>
            <w:r w:rsidRPr="00A37B1E">
              <w:t>е</w:t>
            </w:r>
            <w:r w:rsidRPr="00A37B1E">
              <w:t>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степень выполнения образовательными у</w:t>
            </w:r>
            <w:r w:rsidRPr="00A37B1E">
              <w:t>ч</w:t>
            </w:r>
            <w:r w:rsidRPr="00A37B1E">
              <w:t>реждениями муниц</w:t>
            </w:r>
            <w:r w:rsidRPr="00A37B1E">
              <w:t>и</w:t>
            </w:r>
            <w:r w:rsidRPr="00A37B1E"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А-степень выполнения муниципального зад</w:t>
            </w:r>
            <w:r w:rsidRPr="00A37B1E">
              <w:t>а</w:t>
            </w:r>
            <w:r w:rsidRPr="00A37B1E"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А-степень в</w:t>
            </w:r>
            <w:r w:rsidRPr="00A37B1E">
              <w:t>ы</w:t>
            </w:r>
            <w:r w:rsidRPr="00A37B1E">
              <w:t>полнения м</w:t>
            </w:r>
            <w:r w:rsidRPr="00A37B1E">
              <w:t>у</w:t>
            </w:r>
            <w:r w:rsidRPr="00A37B1E"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18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Отношение объема просроченной кред</w:t>
            </w:r>
            <w:r w:rsidRPr="00A37B1E">
              <w:t>и</w:t>
            </w:r>
            <w:r w:rsidRPr="00A37B1E">
              <w:t>торской задолженн</w:t>
            </w:r>
            <w:r w:rsidRPr="00A37B1E">
              <w:t>о</w:t>
            </w:r>
            <w:r w:rsidRPr="00A37B1E">
              <w:t>сти консолидированн</w:t>
            </w:r>
            <w:r w:rsidRPr="00A37B1E">
              <w:t>о</w:t>
            </w:r>
            <w:r w:rsidRPr="00A37B1E">
              <w:t>го бюджета муниц</w:t>
            </w:r>
            <w:r w:rsidRPr="00A37B1E">
              <w:t>и</w:t>
            </w:r>
            <w:r w:rsidRPr="00A37B1E">
              <w:t>пального района по заработной плате и начислениям на в</w:t>
            </w:r>
            <w:r w:rsidRPr="00A37B1E">
              <w:t>ы</w:t>
            </w:r>
            <w:r w:rsidRPr="00A37B1E">
              <w:t>платы по оплате труда работникам муниц</w:t>
            </w:r>
            <w:r w:rsidRPr="00A37B1E">
              <w:t>и</w:t>
            </w:r>
            <w:r w:rsidRPr="00A37B1E"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сумму просроченной кредиторской задо</w:t>
            </w:r>
            <w:r w:rsidRPr="00A37B1E">
              <w:t>л</w:t>
            </w:r>
            <w:r w:rsidRPr="00A37B1E">
              <w:t>женности консолидир</w:t>
            </w:r>
            <w:r w:rsidRPr="00A37B1E">
              <w:t>о</w:t>
            </w:r>
            <w:r w:rsidRPr="00A37B1E">
              <w:t>ванного бюджета мун</w:t>
            </w:r>
            <w:r w:rsidRPr="00A37B1E">
              <w:t>и</w:t>
            </w:r>
            <w:r w:rsidRPr="00A37B1E">
              <w:t>ципального района по заработной плате и н</w:t>
            </w:r>
            <w:r w:rsidRPr="00A37B1E">
              <w:t>а</w:t>
            </w:r>
            <w:r w:rsidRPr="00A37B1E">
              <w:t>числениям на оплату труда работникам мун</w:t>
            </w:r>
            <w:r w:rsidRPr="00A37B1E">
              <w:t>и</w:t>
            </w:r>
            <w:r w:rsidRPr="00A37B1E">
              <w:t>ципальных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 - Отношение объема просроченной кред</w:t>
            </w:r>
            <w:r w:rsidRPr="00A37B1E">
              <w:t>и</w:t>
            </w:r>
            <w:r w:rsidRPr="00A37B1E">
              <w:t>торской задолженности консолидированного бюджета муниципальн</w:t>
            </w:r>
            <w:r w:rsidRPr="00A37B1E">
              <w:t>о</w:t>
            </w:r>
            <w:r w:rsidRPr="00A37B1E">
              <w:t>го района по заработной плате и начислениям на выплаты по оплате труда работникам муниц</w:t>
            </w:r>
            <w:r w:rsidRPr="00A37B1E">
              <w:t>и</w:t>
            </w:r>
            <w:r w:rsidRPr="00A37B1E">
              <w:t>пальных учреждений</w:t>
            </w:r>
          </w:p>
          <w:p w:rsidR="00A37B1E" w:rsidRPr="00A37B1E" w:rsidRDefault="00A37B1E" w:rsidP="00A37B1E">
            <w:r w:rsidRPr="00A37B1E">
              <w:br/>
            </w:r>
          </w:p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А – объем пр</w:t>
            </w:r>
            <w:r w:rsidRPr="00A37B1E">
              <w:t>о</w:t>
            </w:r>
            <w:r w:rsidRPr="00A37B1E">
              <w:t>сроченной кр</w:t>
            </w:r>
            <w:r w:rsidRPr="00A37B1E">
              <w:t>е</w:t>
            </w:r>
            <w:r w:rsidRPr="00A37B1E">
              <w:t>диторской з</w:t>
            </w:r>
            <w:r w:rsidRPr="00A37B1E">
              <w:t>а</w:t>
            </w:r>
            <w:r w:rsidRPr="00A37B1E">
              <w:t>долженности</w:t>
            </w:r>
          </w:p>
          <w:p w:rsidR="00A37B1E" w:rsidRPr="00A37B1E" w:rsidRDefault="00A37B1E" w:rsidP="00A37B1E">
            <w:r w:rsidRPr="00A37B1E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Сумма начи</w:t>
            </w:r>
            <w:r w:rsidRPr="00A37B1E">
              <w:t>с</w:t>
            </w:r>
            <w:r w:rsidRPr="00A37B1E">
              <w:t>ленной зарабо</w:t>
            </w:r>
            <w:r w:rsidRPr="00A37B1E">
              <w:t>т</w:t>
            </w:r>
            <w:r w:rsidRPr="00A37B1E">
              <w:t>ной пл</w:t>
            </w:r>
            <w:r w:rsidRPr="00A37B1E">
              <w:t>а</w:t>
            </w:r>
            <w:r w:rsidRPr="00A37B1E">
              <w:t>ты и н</w:t>
            </w:r>
            <w:r w:rsidRPr="00A37B1E">
              <w:t>а</w:t>
            </w:r>
            <w:r w:rsidRPr="00A37B1E">
              <w:t>числений на выпл</w:t>
            </w:r>
            <w:r w:rsidRPr="00A37B1E">
              <w:t>а</w:t>
            </w:r>
            <w:r w:rsidRPr="00A37B1E">
              <w:t>ты по о</w:t>
            </w:r>
            <w:r w:rsidRPr="00A37B1E">
              <w:t>п</w:t>
            </w:r>
            <w:r w:rsidRPr="00A37B1E">
              <w:t>лате тр</w:t>
            </w:r>
            <w:r w:rsidRPr="00A37B1E">
              <w:t>у</w:t>
            </w:r>
            <w:r w:rsidRPr="00A37B1E">
              <w:t>да, сумма проср</w:t>
            </w:r>
            <w:r w:rsidRPr="00A37B1E">
              <w:t>о</w:t>
            </w:r>
            <w:r w:rsidRPr="00A37B1E">
              <w:t>ченной кред</w:t>
            </w:r>
            <w:r w:rsidRPr="00A37B1E">
              <w:t>и</w:t>
            </w:r>
            <w:r w:rsidRPr="00A37B1E">
              <w:t>торской задо</w:t>
            </w:r>
            <w:r w:rsidRPr="00A37B1E">
              <w:t>л</w:t>
            </w:r>
            <w:r w:rsidRPr="00A37B1E">
              <w:t>женности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185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сумма н</w:t>
            </w:r>
            <w:r w:rsidRPr="00A37B1E">
              <w:t>а</w:t>
            </w:r>
            <w:r w:rsidRPr="00A37B1E">
              <w:t>численной з</w:t>
            </w:r>
            <w:r w:rsidRPr="00A37B1E">
              <w:t>а</w:t>
            </w:r>
            <w:r w:rsidRPr="00A37B1E"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</w:tr>
      <w:tr w:rsidR="00A37B1E" w:rsidRPr="00A37B1E" w:rsidTr="00A37B1E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обуча</w:t>
            </w:r>
            <w:r w:rsidRPr="00A37B1E">
              <w:t>ю</w:t>
            </w:r>
            <w:r w:rsidRPr="00A37B1E">
              <w:t>щихся, осуществля</w:t>
            </w:r>
            <w:r w:rsidRPr="00A37B1E">
              <w:t>ю</w:t>
            </w:r>
            <w:r w:rsidRPr="00A37B1E">
              <w:t>щие программы спо</w:t>
            </w:r>
            <w:r w:rsidRPr="00A37B1E">
              <w:t>р</w:t>
            </w:r>
            <w:r w:rsidRPr="00A37B1E"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 обуча</w:t>
            </w:r>
            <w:r w:rsidRPr="00A37B1E">
              <w:t>ю</w:t>
            </w:r>
            <w:r w:rsidRPr="00A37B1E"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численность об</w:t>
            </w:r>
            <w:r w:rsidRPr="00A37B1E">
              <w:t>у</w:t>
            </w:r>
            <w:r w:rsidRPr="00A37B1E"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А – численность обучающихся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детей, охваче</w:t>
            </w:r>
            <w:r w:rsidRPr="00A37B1E">
              <w:t>н</w:t>
            </w:r>
            <w:r w:rsidRPr="00A37B1E">
              <w:t>ных образовательными программами допо</w:t>
            </w:r>
            <w:r w:rsidRPr="00A37B1E">
              <w:t>л</w:t>
            </w:r>
            <w:r w:rsidRPr="00A37B1E">
              <w:t>нительного образов</w:t>
            </w:r>
            <w:r w:rsidRPr="00A37B1E">
              <w:t>а</w:t>
            </w:r>
            <w:r w:rsidRPr="00A37B1E">
              <w:t>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детей, охваче</w:t>
            </w:r>
            <w:r w:rsidRPr="00A37B1E">
              <w:t>н</w:t>
            </w:r>
            <w:r w:rsidRPr="00A37B1E">
              <w:t>ных образовательными программами дополн</w:t>
            </w:r>
            <w:r w:rsidRPr="00A37B1E">
              <w:t>и</w:t>
            </w:r>
            <w:r w:rsidRPr="00A37B1E">
              <w:t>тельного образования детей, в общей числе</w:t>
            </w:r>
            <w:r w:rsidRPr="00A37B1E">
              <w:t>н</w:t>
            </w:r>
            <w:r w:rsidRPr="00A37B1E"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детей, охваче</w:t>
            </w:r>
            <w:r w:rsidRPr="00A37B1E">
              <w:t>н</w:t>
            </w:r>
            <w:r w:rsidRPr="00A37B1E">
              <w:t>ных образовательными программами дополн</w:t>
            </w:r>
            <w:r w:rsidRPr="00A37B1E">
              <w:t>и</w:t>
            </w:r>
            <w:r w:rsidRPr="00A37B1E">
              <w:t>тельного образования детей, в общей числе</w:t>
            </w:r>
            <w:r w:rsidRPr="00A37B1E">
              <w:t>н</w:t>
            </w:r>
            <w:r w:rsidRPr="00A37B1E"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детей, охваче</w:t>
            </w:r>
            <w:r w:rsidRPr="00A37B1E">
              <w:t>н</w:t>
            </w:r>
            <w:r w:rsidRPr="00A37B1E">
              <w:t>ных образов</w:t>
            </w:r>
            <w:r w:rsidRPr="00A37B1E">
              <w:t>а</w:t>
            </w:r>
            <w:r w:rsidRPr="00A37B1E">
              <w:t>тельными пр</w:t>
            </w:r>
            <w:r w:rsidRPr="00A37B1E">
              <w:t>о</w:t>
            </w:r>
            <w:r w:rsidRPr="00A37B1E">
              <w:t>граммами д</w:t>
            </w:r>
            <w:r w:rsidRPr="00A37B1E">
              <w:t>о</w:t>
            </w:r>
            <w:r w:rsidRPr="00A37B1E">
              <w:t>полнительного образования детей, в общей численности детей и мол</w:t>
            </w:r>
            <w:r w:rsidRPr="00A37B1E">
              <w:t>о</w:t>
            </w:r>
            <w:r w:rsidRPr="00A37B1E">
              <w:lastRenderedPageBreak/>
              <w:t>дежи в возра</w:t>
            </w:r>
            <w:r w:rsidRPr="00A37B1E">
              <w:t>с</w:t>
            </w:r>
            <w:r w:rsidRPr="00A37B1E"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детей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админ</w:t>
            </w:r>
            <w:r w:rsidRPr="00A37B1E">
              <w:t>и</w:t>
            </w:r>
            <w:r w:rsidRPr="00A37B1E">
              <w:t>страции Никол</w:t>
            </w:r>
            <w:r w:rsidRPr="00A37B1E">
              <w:t>ь</w:t>
            </w:r>
            <w:r w:rsidRPr="00A37B1E">
              <w:t>ского муниц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lastRenderedPageBreak/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общеобразовательных организаций, в кот</w:t>
            </w:r>
            <w:r w:rsidRPr="00A37B1E">
              <w:t>о</w:t>
            </w:r>
            <w:r w:rsidRPr="00A37B1E">
              <w:t>рых выполнены мер</w:t>
            </w:r>
            <w:r w:rsidRPr="00A37B1E">
              <w:t>о</w:t>
            </w:r>
            <w:r w:rsidRPr="00A37B1E">
              <w:t>приятия по благоус</w:t>
            </w:r>
            <w:r w:rsidRPr="00A37B1E">
              <w:t>т</w:t>
            </w:r>
            <w:r w:rsidRPr="00A37B1E"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зданий общеобразовательных организаций, в которых выполнены меропри</w:t>
            </w:r>
            <w:r w:rsidRPr="00A37B1E">
              <w:t>я</w:t>
            </w:r>
            <w:r w:rsidRPr="00A37B1E">
              <w:t>тия по благоустройству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</w:t>
            </w:r>
            <w:r w:rsidRPr="00A37B1E">
              <w:t>б</w:t>
            </w:r>
            <w:r w:rsidRPr="00A37B1E">
              <w:t>щеобразовательных о</w:t>
            </w:r>
            <w:r w:rsidRPr="00A37B1E">
              <w:t>р</w:t>
            </w:r>
            <w:r w:rsidRPr="00A37B1E">
              <w:t>ганизаций, в которых выполнены меропри</w:t>
            </w:r>
            <w:r w:rsidRPr="00A37B1E">
              <w:t>я</w:t>
            </w:r>
            <w:r w:rsidRPr="00A37B1E">
              <w:t>тия по благоустройству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зданий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в которых выполнены м</w:t>
            </w:r>
            <w:r w:rsidRPr="00A37B1E">
              <w:t>е</w:t>
            </w:r>
            <w:r w:rsidRPr="00A37B1E">
              <w:t>роприятия по благоустройс</w:t>
            </w:r>
            <w:r w:rsidRPr="00A37B1E">
              <w:t>т</w:t>
            </w:r>
            <w:r w:rsidRPr="00A37B1E"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A37B1E">
              <w:t>е</w:t>
            </w:r>
            <w:r w:rsidRPr="00A37B1E">
              <w:t>стных бюджетов по дополнительным о</w:t>
            </w:r>
            <w:r w:rsidRPr="00A37B1E">
              <w:t>б</w:t>
            </w:r>
            <w:r w:rsidRPr="00A37B1E"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 в возрасте от 5 до 18 лет, обучающихся за счет средств бюджетов суб</w:t>
            </w:r>
            <w:r w:rsidRPr="00A37B1E">
              <w:t>ъ</w:t>
            </w:r>
            <w:r w:rsidRPr="00A37B1E">
              <w:t>ектов Российской Фед</w:t>
            </w:r>
            <w:r w:rsidRPr="00A37B1E">
              <w:t>е</w:t>
            </w:r>
            <w:r w:rsidRPr="00A37B1E">
              <w:t>рации и (или) местных бюджетов по дополн</w:t>
            </w:r>
            <w:r w:rsidRPr="00A37B1E">
              <w:t>и</w:t>
            </w:r>
            <w:r w:rsidRPr="00A37B1E">
              <w:t>тельным общеобразов</w:t>
            </w:r>
            <w:r w:rsidRPr="00A37B1E">
              <w:t>а</w:t>
            </w:r>
            <w:r w:rsidRPr="00A37B1E"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возрасте от 5 до 18 лет, обучающихся за счет средств бюджетов суб</w:t>
            </w:r>
            <w:r w:rsidRPr="00A37B1E">
              <w:t>ъ</w:t>
            </w:r>
            <w:r w:rsidRPr="00A37B1E">
              <w:t>ектов Российской Фед</w:t>
            </w:r>
            <w:r w:rsidRPr="00A37B1E">
              <w:t>е</w:t>
            </w:r>
            <w:r w:rsidRPr="00A37B1E">
              <w:t>рации и (или) местных бюджетов по дополн</w:t>
            </w:r>
            <w:r w:rsidRPr="00A37B1E">
              <w:t>и</w:t>
            </w:r>
            <w:r w:rsidRPr="00A37B1E">
              <w:t>тельным общеобразов</w:t>
            </w:r>
            <w:r w:rsidRPr="00A37B1E">
              <w:t>а</w:t>
            </w:r>
            <w:r w:rsidRPr="00A37B1E"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 в возра</w:t>
            </w:r>
            <w:r w:rsidRPr="00A37B1E">
              <w:t>с</w:t>
            </w:r>
            <w:r w:rsidRPr="00A37B1E">
              <w:t>те от 5 до 18 лет, обуча</w:t>
            </w:r>
            <w:r w:rsidRPr="00A37B1E">
              <w:t>ю</w:t>
            </w:r>
            <w:r w:rsidRPr="00A37B1E">
              <w:t>щихся за счет средств бюдж</w:t>
            </w:r>
            <w:r w:rsidRPr="00A37B1E">
              <w:t>е</w:t>
            </w:r>
            <w:r w:rsidRPr="00A37B1E">
              <w:t>тов субъектов Российской Ф</w:t>
            </w:r>
            <w:r w:rsidRPr="00A37B1E">
              <w:t>е</w:t>
            </w:r>
            <w:r w:rsidRPr="00A37B1E">
              <w:t>дерации и (или) местных бю</w:t>
            </w:r>
            <w:r w:rsidRPr="00A37B1E">
              <w:t>д</w:t>
            </w:r>
            <w:r w:rsidRPr="00A37B1E">
              <w:t>жетов по д</w:t>
            </w:r>
            <w:r w:rsidRPr="00A37B1E">
              <w:t>о</w:t>
            </w:r>
            <w:r w:rsidRPr="00A37B1E">
              <w:t xml:space="preserve">полнительным </w:t>
            </w:r>
            <w:r w:rsidRPr="00A37B1E">
              <w:lastRenderedPageBreak/>
              <w:t>общеобразов</w:t>
            </w:r>
            <w:r w:rsidRPr="00A37B1E">
              <w:t>а</w:t>
            </w:r>
            <w:r w:rsidRPr="00A37B1E">
              <w:t>тельным пр</w:t>
            </w:r>
            <w:r w:rsidRPr="00A37B1E">
              <w:t>о</w:t>
            </w:r>
            <w:r w:rsidRPr="00A37B1E">
              <w:t>граммам на б</w:t>
            </w:r>
            <w:r w:rsidRPr="00A37B1E">
              <w:t>а</w:t>
            </w:r>
            <w:r w:rsidRPr="00A37B1E"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lastRenderedPageBreak/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отдельных групп сотрудников, проше</w:t>
            </w:r>
            <w:r w:rsidRPr="00A37B1E">
              <w:t>д</w:t>
            </w:r>
            <w:r w:rsidRPr="00A37B1E">
              <w:t>ших переподготовку (повышение квалиф</w:t>
            </w:r>
            <w:r w:rsidRPr="00A37B1E">
              <w:t>и</w:t>
            </w:r>
            <w:r w:rsidRPr="00A37B1E"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педагогические р</w:t>
            </w:r>
            <w:r w:rsidRPr="00A37B1E">
              <w:t>а</w:t>
            </w:r>
            <w:r w:rsidRPr="00A37B1E">
              <w:t>ботники, в том числе наставники без педаг</w:t>
            </w:r>
            <w:r w:rsidRPr="00A37B1E">
              <w:t>о</w:t>
            </w:r>
            <w:r w:rsidRPr="00A37B1E"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педагогических работников, в том числе наставники без педаг</w:t>
            </w:r>
            <w:r w:rsidRPr="00A37B1E">
              <w:t>о</w:t>
            </w:r>
            <w:r w:rsidRPr="00A37B1E">
              <w:t>гического образования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педагогических работников, в том числе наставники без педаг</w:t>
            </w:r>
            <w:r w:rsidRPr="00A37B1E">
              <w:t>о</w:t>
            </w:r>
            <w:r w:rsidRPr="00A37B1E">
              <w:t>гического образования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педагог</w:t>
            </w:r>
            <w:r w:rsidRPr="00A37B1E">
              <w:t>и</w:t>
            </w:r>
            <w:r w:rsidRPr="00A37B1E">
              <w:t>ческих рабо</w:t>
            </w:r>
            <w:r w:rsidRPr="00A37B1E">
              <w:t>т</w:t>
            </w:r>
            <w:r w:rsidRPr="00A37B1E">
              <w:t>ников, в том числе наста</w:t>
            </w:r>
            <w:r w:rsidRPr="00A37B1E">
              <w:t>в</w:t>
            </w:r>
            <w:r w:rsidRPr="00A37B1E">
              <w:t>ники без пед</w:t>
            </w:r>
            <w:r w:rsidRPr="00A37B1E">
              <w:t>а</w:t>
            </w:r>
            <w:r w:rsidRPr="00A37B1E">
              <w:t>гогического о</w:t>
            </w:r>
            <w:r w:rsidRPr="00A37B1E">
              <w:t>б</w:t>
            </w:r>
            <w:r w:rsidRPr="00A37B1E">
              <w:t>разования прошедших п</w:t>
            </w:r>
            <w:r w:rsidRPr="00A37B1E">
              <w:t>е</w:t>
            </w:r>
            <w:r w:rsidRPr="00A37B1E">
              <w:t>реподготовку (повышение квалификации) по программам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</w:t>
            </w:r>
            <w:r w:rsidRPr="00A37B1E">
              <w:t>е</w:t>
            </w:r>
            <w:r w:rsidRPr="00A37B1E">
              <w:t>дагогич</w:t>
            </w:r>
            <w:r w:rsidRPr="00A37B1E">
              <w:t>е</w:t>
            </w:r>
            <w:r w:rsidRPr="00A37B1E">
              <w:t>ских р</w:t>
            </w:r>
            <w:r w:rsidRPr="00A37B1E">
              <w:t>а</w:t>
            </w:r>
            <w:r w:rsidRPr="00A37B1E"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руководителей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lastRenderedPageBreak/>
              <w:t>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руководителей прошедших переподг</w:t>
            </w:r>
            <w:r w:rsidRPr="00A37B1E">
              <w:t>о</w:t>
            </w:r>
            <w:r w:rsidRPr="00A37B1E">
              <w:t>товку (повышение кв</w:t>
            </w:r>
            <w:r w:rsidRPr="00A37B1E">
              <w:t>а</w:t>
            </w:r>
            <w:r w:rsidRPr="00A37B1E">
              <w:t>лификации) по пр</w:t>
            </w:r>
            <w:r w:rsidRPr="00A37B1E">
              <w:t>о</w:t>
            </w:r>
            <w:r w:rsidRPr="00A37B1E">
              <w:t>граммам (курсам, мод</w:t>
            </w:r>
            <w:r w:rsidRPr="00A37B1E">
              <w:t>у</w:t>
            </w:r>
            <w:r w:rsidRPr="00A37B1E">
              <w:lastRenderedPageBreak/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Доля руковод</w:t>
            </w:r>
            <w:r w:rsidRPr="00A37B1E">
              <w:t>и</w:t>
            </w:r>
            <w:r w:rsidRPr="00A37B1E">
              <w:t>телей проше</w:t>
            </w:r>
            <w:r w:rsidRPr="00A37B1E">
              <w:t>д</w:t>
            </w:r>
            <w:r w:rsidRPr="00A37B1E">
              <w:t>ших переподг</w:t>
            </w:r>
            <w:r w:rsidRPr="00A37B1E">
              <w:t>о</w:t>
            </w:r>
            <w:r w:rsidRPr="00A37B1E">
              <w:t>товку (повыш</w:t>
            </w:r>
            <w:r w:rsidRPr="00A37B1E">
              <w:t>е</w:t>
            </w:r>
            <w:r w:rsidRPr="00A37B1E">
              <w:t>ние квалифик</w:t>
            </w:r>
            <w:r w:rsidRPr="00A37B1E">
              <w:t>а</w:t>
            </w:r>
            <w:r w:rsidRPr="00A37B1E">
              <w:lastRenderedPageBreak/>
              <w:t>ции) по пр</w:t>
            </w:r>
            <w:r w:rsidRPr="00A37B1E">
              <w:t>о</w:t>
            </w:r>
            <w:r w:rsidRPr="00A37B1E">
              <w:t>граммам (ку</w:t>
            </w:r>
            <w:r w:rsidRPr="00A37B1E">
              <w:t>р</w:t>
            </w:r>
            <w:r w:rsidRPr="00A37B1E"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р</w:t>
            </w:r>
            <w:r w:rsidRPr="00A37B1E">
              <w:t>у</w:t>
            </w:r>
            <w:r w:rsidRPr="00A37B1E">
              <w:t>ковод</w:t>
            </w:r>
            <w:r w:rsidRPr="00A37B1E">
              <w:t>и</w:t>
            </w:r>
            <w:r w:rsidRPr="00A37B1E"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lastRenderedPageBreak/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привлекаемые сп</w:t>
            </w:r>
            <w:r w:rsidRPr="00A37B1E">
              <w:t>е</w:t>
            </w:r>
            <w:r w:rsidRPr="00A37B1E">
              <w:t>циалисты, в том числе из предприятий реал</w:t>
            </w:r>
            <w:r w:rsidRPr="00A37B1E">
              <w:t>ь</w:t>
            </w:r>
            <w:r w:rsidRPr="00A37B1E">
              <w:t>ного сектора эконом</w:t>
            </w:r>
            <w:r w:rsidRPr="00A37B1E">
              <w:t>и</w:t>
            </w:r>
            <w:r w:rsidRPr="00A37B1E"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привлекаемых специалистов, в том чи</w:t>
            </w:r>
            <w:r w:rsidRPr="00A37B1E">
              <w:t>с</w:t>
            </w:r>
            <w:r w:rsidRPr="00A37B1E">
              <w:t>ле из предприятий р</w:t>
            </w:r>
            <w:r w:rsidRPr="00A37B1E">
              <w:t>е</w:t>
            </w:r>
            <w:r w:rsidRPr="00A37B1E">
              <w:t>ального сектора экон</w:t>
            </w:r>
            <w:r w:rsidRPr="00A37B1E">
              <w:t>о</w:t>
            </w:r>
            <w:r w:rsidRPr="00A37B1E">
              <w:t>мики, образовательные волонтеры и др. пр</w:t>
            </w:r>
            <w:r w:rsidRPr="00A37B1E">
              <w:t>о</w:t>
            </w:r>
            <w:r w:rsidRPr="00A37B1E">
              <w:t>шедших переподготовку (повышение квалифик</w:t>
            </w:r>
            <w:r w:rsidRPr="00A37B1E">
              <w:t>а</w:t>
            </w:r>
            <w:r w:rsidRPr="00A37B1E">
              <w:t>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привлекаемых специалистов, в том чи</w:t>
            </w:r>
            <w:r w:rsidRPr="00A37B1E">
              <w:t>с</w:t>
            </w:r>
            <w:r w:rsidRPr="00A37B1E">
              <w:t>ле из предприятий р</w:t>
            </w:r>
            <w:r w:rsidRPr="00A37B1E">
              <w:t>е</w:t>
            </w:r>
            <w:r w:rsidRPr="00A37B1E">
              <w:t>ального сектора экон</w:t>
            </w:r>
            <w:r w:rsidRPr="00A37B1E">
              <w:t>о</w:t>
            </w:r>
            <w:r w:rsidRPr="00A37B1E">
              <w:t>мики, образовательные волонтеры и др. пр</w:t>
            </w:r>
            <w:r w:rsidRPr="00A37B1E">
              <w:t>о</w:t>
            </w:r>
            <w:r w:rsidRPr="00A37B1E">
              <w:t>шедших переподготовку (повышение квалифик</w:t>
            </w:r>
            <w:r w:rsidRPr="00A37B1E">
              <w:t>а</w:t>
            </w:r>
            <w:r w:rsidRPr="00A37B1E"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</w:t>
            </w:r>
            <w:r w:rsidRPr="00A37B1E">
              <w:t>е</w:t>
            </w:r>
            <w:r w:rsidRPr="00A37B1E">
              <w:t>каемых сп</w:t>
            </w:r>
            <w:r w:rsidRPr="00A37B1E">
              <w:t>е</w:t>
            </w:r>
            <w:r w:rsidRPr="00A37B1E">
              <w:t>циалистов, в том числе из предприятий реального се</w:t>
            </w:r>
            <w:r w:rsidRPr="00A37B1E">
              <w:t>к</w:t>
            </w:r>
            <w:r w:rsidRPr="00A37B1E">
              <w:t>тора эконом</w:t>
            </w:r>
            <w:r w:rsidRPr="00A37B1E">
              <w:t>и</w:t>
            </w:r>
            <w:r w:rsidRPr="00A37B1E">
              <w:t>ки, образов</w:t>
            </w:r>
            <w:r w:rsidRPr="00A37B1E">
              <w:t>а</w:t>
            </w:r>
            <w:r w:rsidRPr="00A37B1E">
              <w:t>тельные воло</w:t>
            </w:r>
            <w:r w:rsidRPr="00A37B1E">
              <w:t>н</w:t>
            </w:r>
            <w:r w:rsidRPr="00A37B1E">
              <w:t>теры и др. пр</w:t>
            </w:r>
            <w:r w:rsidRPr="00A37B1E">
              <w:t>о</w:t>
            </w:r>
            <w:r w:rsidRPr="00A37B1E">
              <w:t>шедших пер</w:t>
            </w:r>
            <w:r w:rsidRPr="00A37B1E">
              <w:t>е</w:t>
            </w:r>
            <w:r w:rsidRPr="00A37B1E">
              <w:t>подготовку (п</w:t>
            </w:r>
            <w:r w:rsidRPr="00A37B1E">
              <w:t>о</w:t>
            </w:r>
            <w:r w:rsidRPr="00A37B1E">
              <w:t>вышение кв</w:t>
            </w:r>
            <w:r w:rsidRPr="00A37B1E">
              <w:t>а</w:t>
            </w:r>
            <w:r w:rsidRPr="00A37B1E">
              <w:t>лификации) по программам (курсам, мод</w:t>
            </w:r>
            <w:r w:rsidRPr="00A37B1E">
              <w:t>у</w:t>
            </w:r>
            <w:r w:rsidRPr="00A37B1E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Доля привл</w:t>
            </w:r>
            <w:r w:rsidRPr="00A37B1E">
              <w:t>е</w:t>
            </w:r>
            <w:r w:rsidRPr="00A37B1E">
              <w:t>каемых специ</w:t>
            </w:r>
            <w:r w:rsidRPr="00A37B1E">
              <w:t>а</w:t>
            </w:r>
            <w:r w:rsidRPr="00A37B1E">
              <w:t>листов, в том числе из пре</w:t>
            </w:r>
            <w:r w:rsidRPr="00A37B1E">
              <w:t>д</w:t>
            </w:r>
            <w:r w:rsidRPr="00A37B1E">
              <w:t>приятий реальн</w:t>
            </w:r>
            <w:r w:rsidRPr="00A37B1E">
              <w:t>о</w:t>
            </w:r>
            <w:r w:rsidRPr="00A37B1E">
              <w:t>го сект</w:t>
            </w:r>
            <w:r w:rsidRPr="00A37B1E">
              <w:t>о</w:t>
            </w:r>
            <w:r w:rsidRPr="00A37B1E">
              <w:t>ра эк</w:t>
            </w:r>
            <w:r w:rsidRPr="00A37B1E">
              <w:t>о</w:t>
            </w:r>
            <w:r w:rsidRPr="00A37B1E">
              <w:t>номики, образов</w:t>
            </w:r>
            <w:r w:rsidRPr="00A37B1E">
              <w:t>а</w:t>
            </w:r>
            <w:r w:rsidRPr="00A37B1E">
              <w:t>тельные волонт</w:t>
            </w:r>
            <w:r w:rsidRPr="00A37B1E">
              <w:t>е</w:t>
            </w:r>
            <w:r w:rsidRPr="00A37B1E">
              <w:t>ры и др. проше</w:t>
            </w:r>
            <w:r w:rsidRPr="00A37B1E">
              <w:t>д</w:t>
            </w:r>
            <w:r w:rsidRPr="00A37B1E">
              <w:t>ших п</w:t>
            </w:r>
            <w:r w:rsidRPr="00A37B1E">
              <w:t>е</w:t>
            </w:r>
            <w:r w:rsidRPr="00A37B1E">
              <w:t>реподг</w:t>
            </w:r>
            <w:r w:rsidRPr="00A37B1E">
              <w:t>о</w:t>
            </w:r>
            <w:r w:rsidRPr="00A37B1E">
              <w:t>товку (п</w:t>
            </w:r>
            <w:r w:rsidRPr="00A37B1E">
              <w:t>о</w:t>
            </w:r>
            <w:r w:rsidRPr="00A37B1E">
              <w:t>вышение квалиф</w:t>
            </w:r>
            <w:r w:rsidRPr="00A37B1E">
              <w:t>и</w:t>
            </w:r>
            <w:r w:rsidRPr="00A37B1E">
              <w:t xml:space="preserve">кации) по </w:t>
            </w:r>
            <w:r w:rsidRPr="00A37B1E">
              <w:lastRenderedPageBreak/>
              <w:t>програ</w:t>
            </w:r>
            <w:r w:rsidRPr="00A37B1E">
              <w:t>м</w:t>
            </w:r>
            <w:r w:rsidRPr="00A37B1E">
              <w:t>мам (ку</w:t>
            </w:r>
            <w:r w:rsidRPr="00A37B1E">
              <w:t>р</w:t>
            </w:r>
            <w:r w:rsidRPr="00A37B1E">
              <w:t>сам, м</w:t>
            </w:r>
            <w:r w:rsidRPr="00A37B1E">
              <w:t>о</w:t>
            </w:r>
            <w:r w:rsidRPr="00A37B1E"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Участие в регионал</w:t>
            </w:r>
            <w:r w:rsidRPr="00A37B1E">
              <w:t>ь</w:t>
            </w:r>
            <w:r w:rsidRPr="00A37B1E">
              <w:t>ных этапах всеросси</w:t>
            </w:r>
            <w:r w:rsidRPr="00A37B1E">
              <w:t>й</w:t>
            </w:r>
            <w:r w:rsidRPr="00A37B1E">
              <w:t>ских и международных мероприятиях разли</w:t>
            </w:r>
            <w:r w:rsidRPr="00A37B1E">
              <w:t>ч</w:t>
            </w:r>
            <w:r w:rsidRPr="00A37B1E">
              <w:t>ной направленности, в которых примут уч</w:t>
            </w:r>
            <w:r w:rsidRPr="00A37B1E">
              <w:t>а</w:t>
            </w:r>
            <w:r w:rsidRPr="00A37B1E"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число мероприятий по участию в регионал</w:t>
            </w:r>
            <w:r w:rsidRPr="00A37B1E">
              <w:t>ь</w:t>
            </w:r>
            <w:r w:rsidRPr="00A37B1E">
              <w:t>ных этапах всеросси</w:t>
            </w:r>
            <w:r w:rsidRPr="00A37B1E">
              <w:t>й</w:t>
            </w:r>
            <w:r w:rsidRPr="00A37B1E">
              <w:t>ских и международных мероприятиях разли</w:t>
            </w:r>
            <w:r w:rsidRPr="00A37B1E">
              <w:t>ч</w:t>
            </w:r>
            <w:r w:rsidRPr="00A37B1E">
              <w:t>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</w:t>
            </w:r>
            <w:r w:rsidRPr="00A37B1E">
              <w:t>о</w:t>
            </w:r>
            <w:r w:rsidRPr="00A37B1E"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мер</w:t>
            </w:r>
            <w:r w:rsidRPr="00A37B1E">
              <w:t>о</w:t>
            </w:r>
            <w:r w:rsidRPr="00A37B1E"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участн</w:t>
            </w:r>
            <w:r w:rsidRPr="00A37B1E">
              <w:t>и</w:t>
            </w:r>
            <w:r w:rsidRPr="00A37B1E">
              <w:t>ков по участию в реги</w:t>
            </w:r>
            <w:r w:rsidRPr="00A37B1E">
              <w:t>о</w:t>
            </w:r>
            <w:r w:rsidRPr="00A37B1E">
              <w:t>нальных этапах всеро</w:t>
            </w:r>
            <w:r w:rsidRPr="00A37B1E">
              <w:t>с</w:t>
            </w:r>
            <w:r w:rsidRPr="00A37B1E">
              <w:lastRenderedPageBreak/>
              <w:t>сийских и междунаро</w:t>
            </w:r>
            <w:r w:rsidRPr="00A37B1E">
              <w:t>д</w:t>
            </w:r>
            <w:r w:rsidRPr="00A37B1E">
              <w:t>ных мероприятиях ра</w:t>
            </w:r>
            <w:r w:rsidRPr="00A37B1E">
              <w:t>з</w:t>
            </w:r>
            <w:r w:rsidRPr="00A37B1E">
              <w:t>личной направленности, в которых примут уч</w:t>
            </w:r>
            <w:r w:rsidRPr="00A37B1E">
              <w:t>а</w:t>
            </w:r>
            <w:r w:rsidRPr="00A37B1E"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уч</w:t>
            </w:r>
            <w:r w:rsidRPr="00A37B1E">
              <w:t>а</w:t>
            </w:r>
            <w:r w:rsidRPr="00A37B1E"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общеобр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ций, внедривших цел</w:t>
            </w:r>
            <w:r w:rsidRPr="00A37B1E">
              <w:t>е</w:t>
            </w:r>
            <w:r w:rsidRPr="00A37B1E">
              <w:t>вую модель цифровой образовательной ср</w:t>
            </w:r>
            <w:r w:rsidRPr="00A37B1E">
              <w:t>е</w:t>
            </w:r>
            <w:r w:rsidRPr="00A37B1E">
              <w:t>ды в образовательных организациях и пр</w:t>
            </w:r>
            <w:r w:rsidRPr="00A37B1E">
              <w:t>о</w:t>
            </w:r>
            <w:r w:rsidRPr="00A37B1E">
              <w:t>фессиональных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 во всех субъектах Российской Федер</w:t>
            </w:r>
            <w:r w:rsidRPr="00A37B1E">
              <w:t>а</w:t>
            </w:r>
            <w:r w:rsidRPr="00A37B1E"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общео</w:t>
            </w:r>
            <w:r w:rsidRPr="00A37B1E">
              <w:t>б</w:t>
            </w:r>
            <w:r w:rsidRPr="00A37B1E">
              <w:t>разовательных орган</w:t>
            </w:r>
            <w:r w:rsidRPr="00A37B1E">
              <w:t>и</w:t>
            </w:r>
            <w:r w:rsidRPr="00A37B1E">
              <w:t>заций, внедривших ц</w:t>
            </w:r>
            <w:r w:rsidRPr="00A37B1E">
              <w:t>е</w:t>
            </w:r>
            <w:r w:rsidRPr="00A37B1E">
              <w:t>левую модель цифровой образовательной среды в образовательных орг</w:t>
            </w:r>
            <w:r w:rsidRPr="00A37B1E">
              <w:t>а</w:t>
            </w:r>
            <w:r w:rsidRPr="00A37B1E">
              <w:t>низациях и професси</w:t>
            </w:r>
            <w:r w:rsidRPr="00A37B1E">
              <w:t>о</w:t>
            </w:r>
            <w:r w:rsidRPr="00A37B1E">
              <w:t>нальных образовател</w:t>
            </w:r>
            <w:r w:rsidRPr="00A37B1E">
              <w:t>ь</w:t>
            </w:r>
            <w:r w:rsidRPr="00A37B1E">
              <w:t>ных организациях во всех субъектах Росси</w:t>
            </w:r>
            <w:r w:rsidRPr="00A37B1E">
              <w:t>й</w:t>
            </w:r>
            <w:r w:rsidRPr="00A37B1E"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отчетном фина</w:t>
            </w:r>
            <w:r w:rsidRPr="00A37B1E">
              <w:t>н</w:t>
            </w:r>
            <w:r w:rsidRPr="00A37B1E"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общеобразов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Кол-во общео</w:t>
            </w:r>
            <w:r w:rsidRPr="00A37B1E">
              <w:t>б</w:t>
            </w:r>
            <w:r w:rsidRPr="00A37B1E">
              <w:t>разов</w:t>
            </w:r>
            <w:r w:rsidRPr="00A37B1E">
              <w:t>а</w:t>
            </w:r>
            <w:r w:rsidRPr="00A37B1E">
              <w:t>тельных 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обучающихся по программам общего образования,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образования, для к</w:t>
            </w:r>
            <w:r w:rsidRPr="00A37B1E">
              <w:t>о</w:t>
            </w:r>
            <w:r w:rsidRPr="00A37B1E">
              <w:t xml:space="preserve">торых формируется </w:t>
            </w:r>
            <w:r w:rsidRPr="00A37B1E">
              <w:lastRenderedPageBreak/>
              <w:t>цифровой образов</w:t>
            </w:r>
            <w:r w:rsidRPr="00A37B1E">
              <w:t>а</w:t>
            </w:r>
            <w:r w:rsidRPr="00A37B1E">
              <w:t>тельный профиль и индивидуальный план обучения с использ</w:t>
            </w:r>
            <w:r w:rsidRPr="00A37B1E">
              <w:t>о</w:t>
            </w:r>
            <w:r w:rsidRPr="00A37B1E">
              <w:t>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обучающи</w:t>
            </w:r>
            <w:r w:rsidRPr="00A37B1E">
              <w:t>х</w:t>
            </w:r>
            <w:r w:rsidRPr="00A37B1E">
              <w:t>ся по указанным пр</w:t>
            </w:r>
            <w:r w:rsidRPr="00A37B1E">
              <w:t>о</w:t>
            </w:r>
            <w:r w:rsidRPr="00A37B1E"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 по программам общего о</w:t>
            </w:r>
            <w:r w:rsidRPr="00A37B1E">
              <w:t>б</w:t>
            </w:r>
            <w:r w:rsidRPr="00A37B1E">
              <w:t>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</w:t>
            </w:r>
            <w:r w:rsidRPr="00A37B1E">
              <w:t>б</w:t>
            </w:r>
            <w:r w:rsidRPr="00A37B1E">
              <w:t xml:space="preserve">разования, для которых </w:t>
            </w:r>
            <w:r w:rsidRPr="00A37B1E">
              <w:lastRenderedPageBreak/>
              <w:t>формируется цифровой образовательный пр</w:t>
            </w:r>
            <w:r w:rsidRPr="00A37B1E">
              <w:t>о</w:t>
            </w:r>
            <w:r w:rsidRPr="00A37B1E">
              <w:t>филь и индивидуальный план обучения с испол</w:t>
            </w:r>
            <w:r w:rsidRPr="00A37B1E">
              <w:t>ь</w:t>
            </w:r>
            <w:r w:rsidRPr="00A37B1E">
              <w:t>зованием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С=А/В*100%, где </w:t>
            </w:r>
          </w:p>
          <w:p w:rsidR="00A37B1E" w:rsidRPr="00A37B1E" w:rsidRDefault="00A37B1E" w:rsidP="00A37B1E">
            <w:r w:rsidRPr="00A37B1E">
              <w:t>С - доля обучающихся по программам общего о</w:t>
            </w:r>
            <w:r w:rsidRPr="00A37B1E">
              <w:t>б</w:t>
            </w:r>
            <w:r w:rsidRPr="00A37B1E">
              <w:t>разования, дополн</w:t>
            </w:r>
            <w:r w:rsidRPr="00A37B1E">
              <w:t>и</w:t>
            </w:r>
            <w:r w:rsidRPr="00A37B1E">
              <w:t>тельного образования для детей и среднего профессионального о</w:t>
            </w:r>
            <w:r w:rsidRPr="00A37B1E">
              <w:t>б</w:t>
            </w:r>
            <w:r w:rsidRPr="00A37B1E">
              <w:lastRenderedPageBreak/>
              <w:t>разования, для которых формируется цифровой образовательный пр</w:t>
            </w:r>
            <w:r w:rsidRPr="00A37B1E">
              <w:t>о</w:t>
            </w:r>
            <w:r w:rsidRPr="00A37B1E">
              <w:t>филь и индивидуальный план обучения с испол</w:t>
            </w:r>
            <w:r w:rsidRPr="00A37B1E">
              <w:t>ь</w:t>
            </w:r>
            <w:r w:rsidRPr="00A37B1E">
              <w:t>зованием федеральной информационно-сервисной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А-количество обучающихся по программам общего образ</w:t>
            </w:r>
            <w:r w:rsidRPr="00A37B1E">
              <w:t>о</w:t>
            </w:r>
            <w:r w:rsidRPr="00A37B1E">
              <w:t>вания, допо</w:t>
            </w:r>
            <w:r w:rsidRPr="00A37B1E">
              <w:t>л</w:t>
            </w:r>
            <w:r w:rsidRPr="00A37B1E">
              <w:t>нительного о</w:t>
            </w:r>
            <w:r w:rsidRPr="00A37B1E">
              <w:t>б</w:t>
            </w:r>
            <w:r w:rsidRPr="00A37B1E">
              <w:t>разования для детей и средн</w:t>
            </w:r>
            <w:r w:rsidRPr="00A37B1E">
              <w:t>е</w:t>
            </w:r>
            <w:r w:rsidRPr="00A37B1E">
              <w:lastRenderedPageBreak/>
              <w:t>го професси</w:t>
            </w:r>
            <w:r w:rsidRPr="00A37B1E">
              <w:t>о</w:t>
            </w:r>
            <w:r w:rsidRPr="00A37B1E">
              <w:t>нального обр</w:t>
            </w:r>
            <w:r w:rsidRPr="00A37B1E">
              <w:t>а</w:t>
            </w:r>
            <w:r w:rsidRPr="00A37B1E">
              <w:t>зования, для которых фо</w:t>
            </w:r>
            <w:r w:rsidRPr="00A37B1E">
              <w:t>р</w:t>
            </w:r>
            <w:r w:rsidRPr="00A37B1E">
              <w:t>мируется ци</w:t>
            </w:r>
            <w:r w:rsidRPr="00A37B1E">
              <w:t>ф</w:t>
            </w:r>
            <w:r w:rsidRPr="00A37B1E">
              <w:t>ровой образ</w:t>
            </w:r>
            <w:r w:rsidRPr="00A37B1E">
              <w:t>о</w:t>
            </w:r>
            <w:r w:rsidRPr="00A37B1E">
              <w:t>вательный профиль и и</w:t>
            </w:r>
            <w:r w:rsidRPr="00A37B1E">
              <w:t>н</w:t>
            </w:r>
            <w:r w:rsidRPr="00A37B1E">
              <w:t>дивидуальный план обучения с использован</w:t>
            </w:r>
            <w:r w:rsidRPr="00A37B1E">
              <w:t>и</w:t>
            </w:r>
            <w:r w:rsidRPr="00A37B1E">
              <w:t>ем федерал</w:t>
            </w:r>
            <w:r w:rsidRPr="00A37B1E">
              <w:t>ь</w:t>
            </w:r>
            <w:r w:rsidRPr="00A37B1E">
              <w:t>ной информ</w:t>
            </w:r>
            <w:r w:rsidRPr="00A37B1E">
              <w:t>а</w:t>
            </w:r>
            <w:r w:rsidRPr="00A37B1E">
              <w:t>ционно-сервисной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обуча</w:t>
            </w:r>
            <w:r w:rsidRPr="00A37B1E">
              <w:t>ю</w:t>
            </w:r>
            <w:r w:rsidRPr="00A37B1E">
              <w:t>щихся по ук</w:t>
            </w:r>
            <w:r w:rsidRPr="00A37B1E">
              <w:t>а</w:t>
            </w:r>
            <w:r w:rsidRPr="00A37B1E">
              <w:t>занным пр</w:t>
            </w:r>
            <w:r w:rsidRPr="00A37B1E">
              <w:t>о</w:t>
            </w:r>
            <w:r w:rsidRPr="00A37B1E"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lastRenderedPageBreak/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образовательных организаций, реал</w:t>
            </w:r>
            <w:r w:rsidRPr="00A37B1E">
              <w:t>и</w:t>
            </w:r>
            <w:r w:rsidRPr="00A37B1E">
              <w:t xml:space="preserve">зующих программы общего образования, </w:t>
            </w:r>
            <w:r w:rsidRPr="00A37B1E">
              <w:lastRenderedPageBreak/>
              <w:t>дополнительного о</w:t>
            </w:r>
            <w:r w:rsidRPr="00A37B1E">
              <w:t>б</w:t>
            </w:r>
            <w:r w:rsidRPr="00A37B1E">
              <w:t>разования детей и среднего професси</w:t>
            </w:r>
            <w:r w:rsidRPr="00A37B1E">
              <w:t>о</w:t>
            </w:r>
            <w:r w:rsidRPr="00A37B1E">
              <w:t>нального образования, осуществляющих обр</w:t>
            </w:r>
            <w:r w:rsidRPr="00A37B1E">
              <w:t>а</w:t>
            </w:r>
            <w:r w:rsidRPr="00A37B1E">
              <w:t>зовательную деятел</w:t>
            </w:r>
            <w:r w:rsidRPr="00A37B1E">
              <w:t>ь</w:t>
            </w:r>
            <w:r w:rsidRPr="00A37B1E">
              <w:t>ность с использован</w:t>
            </w:r>
            <w:r w:rsidRPr="00A37B1E">
              <w:t>и</w:t>
            </w:r>
            <w:r w:rsidRPr="00A37B1E">
              <w:t>ем федеральной и</w:t>
            </w:r>
            <w:r w:rsidRPr="00A37B1E">
              <w:t>н</w:t>
            </w:r>
            <w:r w:rsidRPr="00A37B1E">
              <w:t>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lastRenderedPageBreak/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lastRenderedPageBreak/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– количество 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реал</w:t>
            </w:r>
            <w:r w:rsidRPr="00A37B1E">
              <w:t>и</w:t>
            </w:r>
            <w:r w:rsidRPr="00A37B1E">
              <w:lastRenderedPageBreak/>
              <w:t>зующих пр</w:t>
            </w:r>
            <w:r w:rsidRPr="00A37B1E">
              <w:t>о</w:t>
            </w:r>
            <w:r w:rsidRPr="00A37B1E">
              <w:t>граммы общего образования, дополнител</w:t>
            </w:r>
            <w:r w:rsidRPr="00A37B1E">
              <w:t>ь</w:t>
            </w:r>
            <w:r w:rsidRPr="00A37B1E">
              <w:t>ного образов</w:t>
            </w:r>
            <w:r w:rsidRPr="00A37B1E">
              <w:t>а</w:t>
            </w:r>
            <w:r w:rsidRPr="00A37B1E">
              <w:t>ния детей и среднего пр</w:t>
            </w:r>
            <w:r w:rsidRPr="00A37B1E">
              <w:t>о</w:t>
            </w:r>
            <w:r w:rsidRPr="00A37B1E">
              <w:t>фессиональн</w:t>
            </w:r>
            <w:r w:rsidRPr="00A37B1E">
              <w:t>о</w:t>
            </w:r>
            <w:r w:rsidRPr="00A37B1E">
              <w:t>го образования, осуществля</w:t>
            </w:r>
            <w:r w:rsidRPr="00A37B1E">
              <w:t>ю</w:t>
            </w:r>
            <w:r w:rsidRPr="00A37B1E">
              <w:t>щих образов</w:t>
            </w:r>
            <w:r w:rsidRPr="00A37B1E">
              <w:t>а</w:t>
            </w:r>
            <w:r w:rsidRPr="00A37B1E">
              <w:t>тельную де</w:t>
            </w:r>
            <w:r w:rsidRPr="00A37B1E">
              <w:t>я</w:t>
            </w:r>
            <w:r w:rsidRPr="00A37B1E">
              <w:t>тельность с и</w:t>
            </w:r>
            <w:r w:rsidRPr="00A37B1E">
              <w:t>с</w:t>
            </w:r>
            <w:r w:rsidRPr="00A37B1E">
              <w:t>пользованием федеральной информацио</w:t>
            </w:r>
            <w:r w:rsidRPr="00A37B1E">
              <w:t>н</w:t>
            </w:r>
            <w:r w:rsidRPr="00A37B1E">
              <w:t>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образ</w:t>
            </w:r>
            <w:r w:rsidRPr="00A37B1E">
              <w:t>о</w:t>
            </w:r>
            <w:r w:rsidRPr="00A37B1E">
              <w:t>вательных о</w:t>
            </w:r>
            <w:r w:rsidRPr="00A37B1E">
              <w:t>р</w:t>
            </w:r>
            <w:r w:rsidRPr="00A37B1E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lastRenderedPageBreak/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обр</w:t>
            </w:r>
            <w:r w:rsidRPr="00A37B1E">
              <w:t>а</w:t>
            </w:r>
            <w:r w:rsidRPr="00A37B1E">
              <w:t>зовател</w:t>
            </w:r>
            <w:r w:rsidRPr="00A37B1E">
              <w:t>ь</w:t>
            </w:r>
            <w:r w:rsidRPr="00A37B1E">
              <w:t>ных орг</w:t>
            </w:r>
            <w:r w:rsidRPr="00A37B1E">
              <w:t>а</w:t>
            </w:r>
            <w:r w:rsidRPr="00A37B1E">
              <w:lastRenderedPageBreak/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Доля образовательных </w:t>
            </w:r>
            <w:r w:rsidRPr="00A37B1E">
              <w:lastRenderedPageBreak/>
              <w:t>организаций, реал</w:t>
            </w:r>
            <w:r w:rsidRPr="00A37B1E">
              <w:t>и</w:t>
            </w:r>
            <w:r w:rsidRPr="00A37B1E">
              <w:t>зующих программы общего образования, дополнительного о</w:t>
            </w:r>
            <w:r w:rsidRPr="00A37B1E">
              <w:t>б</w:t>
            </w:r>
            <w:r w:rsidRPr="00A37B1E">
              <w:t>разования детей и среднего професси</w:t>
            </w:r>
            <w:r w:rsidRPr="00A37B1E">
              <w:t>о</w:t>
            </w:r>
            <w:r w:rsidRPr="00A37B1E">
              <w:t>нального образования, осуществляющих обр</w:t>
            </w:r>
            <w:r w:rsidRPr="00A37B1E">
              <w:t>а</w:t>
            </w:r>
            <w:r w:rsidRPr="00A37B1E">
              <w:t>зовательную деятел</w:t>
            </w:r>
            <w:r w:rsidRPr="00A37B1E">
              <w:t>ь</w:t>
            </w:r>
            <w:r w:rsidRPr="00A37B1E">
              <w:t>ность с использован</w:t>
            </w:r>
            <w:r w:rsidRPr="00A37B1E">
              <w:t>и</w:t>
            </w:r>
            <w:r w:rsidRPr="00A37B1E">
              <w:t>ем федеральной и</w:t>
            </w:r>
            <w:r w:rsidRPr="00A37B1E">
              <w:t>н</w:t>
            </w:r>
            <w:r w:rsidRPr="00A37B1E">
              <w:t>формационно-сервисной платформы цифровой образов</w:t>
            </w:r>
            <w:r w:rsidRPr="00A37B1E">
              <w:t>а</w:t>
            </w:r>
            <w:r w:rsidRPr="00A37B1E">
              <w:t>тельной среды, в о</w:t>
            </w:r>
            <w:r w:rsidRPr="00A37B1E">
              <w:t>б</w:t>
            </w:r>
            <w:r w:rsidRPr="00A37B1E">
              <w:t>щем числе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С=А/В*100%, где </w:t>
            </w:r>
          </w:p>
          <w:p w:rsidR="00A37B1E" w:rsidRPr="00A37B1E" w:rsidRDefault="00A37B1E" w:rsidP="00A37B1E">
            <w:r w:rsidRPr="00A37B1E">
              <w:lastRenderedPageBreak/>
              <w:t>С - доля образовател</w:t>
            </w:r>
            <w:r w:rsidRPr="00A37B1E">
              <w:t>ь</w:t>
            </w:r>
            <w:r w:rsidRPr="00A37B1E">
              <w:t>ных организаций, реал</w:t>
            </w:r>
            <w:r w:rsidRPr="00A37B1E">
              <w:t>и</w:t>
            </w:r>
            <w:r w:rsidRPr="00A37B1E">
              <w:t>зующих программы о</w:t>
            </w:r>
            <w:r w:rsidRPr="00A37B1E">
              <w:t>б</w:t>
            </w:r>
            <w:r w:rsidRPr="00A37B1E">
              <w:t>щего образования, д</w:t>
            </w:r>
            <w:r w:rsidRPr="00A37B1E">
              <w:t>о</w:t>
            </w:r>
            <w:r w:rsidRPr="00A37B1E">
              <w:t>полнительного образ</w:t>
            </w:r>
            <w:r w:rsidRPr="00A37B1E">
              <w:t>о</w:t>
            </w:r>
            <w:r w:rsidRPr="00A37B1E">
              <w:t>вания детей и среднего профессионального о</w:t>
            </w:r>
            <w:r w:rsidRPr="00A37B1E">
              <w:t>б</w:t>
            </w:r>
            <w:r w:rsidRPr="00A37B1E">
              <w:t>разования, осущест</w:t>
            </w:r>
            <w:r w:rsidRPr="00A37B1E">
              <w:t>в</w:t>
            </w:r>
            <w:r w:rsidRPr="00A37B1E">
              <w:t>ляющих образовател</w:t>
            </w:r>
            <w:r w:rsidRPr="00A37B1E">
              <w:t>ь</w:t>
            </w:r>
            <w:r w:rsidRPr="00A37B1E">
              <w:t>ную деятельность с и</w:t>
            </w:r>
            <w:r w:rsidRPr="00A37B1E">
              <w:t>с</w:t>
            </w:r>
            <w:r w:rsidRPr="00A37B1E">
              <w:t>пользованием фед</w:t>
            </w:r>
            <w:r w:rsidRPr="00A37B1E">
              <w:t>е</w:t>
            </w:r>
            <w:r w:rsidRPr="00A37B1E">
              <w:t>ральной информацио</w:t>
            </w:r>
            <w:r w:rsidRPr="00A37B1E">
              <w:t>н</w:t>
            </w:r>
            <w:r w:rsidRPr="00A37B1E">
              <w:t>но-сервисной платфо</w:t>
            </w:r>
            <w:r w:rsidRPr="00A37B1E">
              <w:t>р</w:t>
            </w:r>
            <w:r w:rsidRPr="00A37B1E">
              <w:t>мы цифровой образов</w:t>
            </w:r>
            <w:r w:rsidRPr="00A37B1E">
              <w:t>а</w:t>
            </w:r>
            <w:r w:rsidRPr="00A37B1E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А-количество </w:t>
            </w:r>
            <w:r w:rsidRPr="00A37B1E">
              <w:lastRenderedPageBreak/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ций, реал</w:t>
            </w:r>
            <w:r w:rsidRPr="00A37B1E">
              <w:t>и</w:t>
            </w:r>
            <w:r w:rsidRPr="00A37B1E">
              <w:t>зующих пр</w:t>
            </w:r>
            <w:r w:rsidRPr="00A37B1E">
              <w:t>о</w:t>
            </w:r>
            <w:r w:rsidRPr="00A37B1E">
              <w:t>граммы общего образования, дополнител</w:t>
            </w:r>
            <w:r w:rsidRPr="00A37B1E">
              <w:t>ь</w:t>
            </w:r>
            <w:r w:rsidRPr="00A37B1E">
              <w:t>ного образов</w:t>
            </w:r>
            <w:r w:rsidRPr="00A37B1E">
              <w:t>а</w:t>
            </w:r>
            <w:r w:rsidRPr="00A37B1E">
              <w:t>ния детей и среднего пр</w:t>
            </w:r>
            <w:r w:rsidRPr="00A37B1E">
              <w:t>о</w:t>
            </w:r>
            <w:r w:rsidRPr="00A37B1E">
              <w:t>фессиональн</w:t>
            </w:r>
            <w:r w:rsidRPr="00A37B1E">
              <w:t>о</w:t>
            </w:r>
            <w:r w:rsidRPr="00A37B1E">
              <w:t>го образования, осуществля</w:t>
            </w:r>
            <w:r w:rsidRPr="00A37B1E">
              <w:t>ю</w:t>
            </w:r>
            <w:r w:rsidRPr="00A37B1E">
              <w:t>щих образов</w:t>
            </w:r>
            <w:r w:rsidRPr="00A37B1E">
              <w:t>а</w:t>
            </w:r>
            <w:r w:rsidRPr="00A37B1E">
              <w:t>тельную де</w:t>
            </w:r>
            <w:r w:rsidRPr="00A37B1E">
              <w:t>я</w:t>
            </w:r>
            <w:r w:rsidRPr="00A37B1E">
              <w:t>тельность с и</w:t>
            </w:r>
            <w:r w:rsidRPr="00A37B1E">
              <w:t>с</w:t>
            </w:r>
            <w:r w:rsidRPr="00A37B1E">
              <w:t>пользованием федеральной информацио</w:t>
            </w:r>
            <w:r w:rsidRPr="00A37B1E">
              <w:t>н</w:t>
            </w:r>
            <w:r w:rsidRPr="00A37B1E">
              <w:t>но-сервисной платформы цифровой о</w:t>
            </w:r>
            <w:r w:rsidRPr="00A37B1E">
              <w:t>б</w:t>
            </w:r>
            <w:r w:rsidRPr="00A37B1E">
              <w:t>разовательной среды, в общем числе образ</w:t>
            </w:r>
            <w:r w:rsidRPr="00A37B1E">
              <w:t>о</w:t>
            </w:r>
            <w:r w:rsidRPr="00A37B1E">
              <w:t>вательных о</w:t>
            </w:r>
            <w:r w:rsidRPr="00A37B1E">
              <w:t>р</w:t>
            </w:r>
            <w:r w:rsidRPr="00A37B1E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обр</w:t>
            </w:r>
            <w:r w:rsidRPr="00A37B1E">
              <w:t>а</w:t>
            </w:r>
            <w:r w:rsidRPr="00A37B1E">
              <w:lastRenderedPageBreak/>
              <w:t>зовател</w:t>
            </w:r>
            <w:r w:rsidRPr="00A37B1E">
              <w:t>ь</w:t>
            </w:r>
            <w:r w:rsidRPr="00A37B1E">
              <w:t>ных орг</w:t>
            </w:r>
            <w:r w:rsidRPr="00A37B1E">
              <w:t>а</w:t>
            </w:r>
            <w:r w:rsidRPr="00A37B1E"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lastRenderedPageBreak/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обучающихся по программам общего образования и средн</w:t>
            </w:r>
            <w:r w:rsidRPr="00A37B1E">
              <w:t>е</w:t>
            </w:r>
            <w:r w:rsidRPr="00A37B1E">
              <w:t>го профессионального образования, испол</w:t>
            </w:r>
            <w:r w:rsidRPr="00A37B1E">
              <w:t>ь</w:t>
            </w:r>
            <w:r w:rsidRPr="00A37B1E">
              <w:t>зующих федеральную информационно-сервисную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«горизонтального» обучения и нефо</w:t>
            </w:r>
            <w:r w:rsidRPr="00A37B1E">
              <w:t>р</w:t>
            </w:r>
            <w:r w:rsidRPr="00A37B1E">
              <w:t>мального образования, в общем числе об</w:t>
            </w:r>
            <w:r w:rsidRPr="00A37B1E">
              <w:t>у</w:t>
            </w:r>
            <w:r w:rsidRPr="00A37B1E">
              <w:t>чающихся по указа</w:t>
            </w:r>
            <w:r w:rsidRPr="00A37B1E">
              <w:t>н</w:t>
            </w:r>
            <w:r w:rsidRPr="00A37B1E"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 по программам общего о</w:t>
            </w:r>
            <w:r w:rsidRPr="00A37B1E">
              <w:t>б</w:t>
            </w:r>
            <w:r w:rsidRPr="00A37B1E">
              <w:t>разования и среднего профессионального о</w:t>
            </w:r>
            <w:r w:rsidRPr="00A37B1E">
              <w:t>б</w:t>
            </w:r>
            <w:r w:rsidRPr="00A37B1E">
              <w:t>разования, использу</w:t>
            </w:r>
            <w:r w:rsidRPr="00A37B1E">
              <w:t>ю</w:t>
            </w:r>
            <w:r w:rsidRPr="00A37B1E">
              <w:t>щих федеральную и</w:t>
            </w:r>
            <w:r w:rsidRPr="00A37B1E">
              <w:t>н</w:t>
            </w:r>
            <w:r w:rsidRPr="00A37B1E">
              <w:t>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</w:t>
            </w:r>
            <w:r w:rsidRPr="00A37B1E">
              <w:t>о</w:t>
            </w:r>
            <w:r w:rsidRPr="00A37B1E">
              <w:t>ризонтального» обуч</w:t>
            </w:r>
            <w:r w:rsidRPr="00A37B1E">
              <w:t>е</w:t>
            </w:r>
            <w:r w:rsidRPr="00A37B1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обучающихся по программам общего образования и среднего профессионального о</w:t>
            </w:r>
            <w:r w:rsidRPr="00A37B1E">
              <w:t>б</w:t>
            </w:r>
            <w:r w:rsidRPr="00A37B1E">
              <w:t>разования, использу</w:t>
            </w:r>
            <w:r w:rsidRPr="00A37B1E">
              <w:t>ю</w:t>
            </w:r>
            <w:r w:rsidRPr="00A37B1E">
              <w:t>щих федеральную и</w:t>
            </w:r>
            <w:r w:rsidRPr="00A37B1E">
              <w:t>н</w:t>
            </w:r>
            <w:r w:rsidRPr="00A37B1E">
              <w:t>формационно-сервисную платформу цифровой образов</w:t>
            </w:r>
            <w:r w:rsidRPr="00A37B1E">
              <w:t>а</w:t>
            </w:r>
            <w:r w:rsidRPr="00A37B1E">
              <w:t>тельной среды для «г</w:t>
            </w:r>
            <w:r w:rsidRPr="00A37B1E">
              <w:t>о</w:t>
            </w:r>
            <w:r w:rsidRPr="00A37B1E">
              <w:t>ризонтального» обуч</w:t>
            </w:r>
            <w:r w:rsidRPr="00A37B1E">
              <w:t>е</w:t>
            </w:r>
            <w:r w:rsidRPr="00A37B1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 – количество обучающихся по программам общего образ</w:t>
            </w:r>
            <w:r w:rsidRPr="00A37B1E">
              <w:t>о</w:t>
            </w:r>
            <w:r w:rsidRPr="00A37B1E">
              <w:t>вания и средн</w:t>
            </w:r>
            <w:r w:rsidRPr="00A37B1E">
              <w:t>е</w:t>
            </w:r>
            <w:r w:rsidRPr="00A37B1E">
              <w:t>го професси</w:t>
            </w:r>
            <w:r w:rsidRPr="00A37B1E">
              <w:t>о</w:t>
            </w:r>
            <w:r w:rsidRPr="00A37B1E">
              <w:t>нального обр</w:t>
            </w:r>
            <w:r w:rsidRPr="00A37B1E">
              <w:t>а</w:t>
            </w:r>
            <w:r w:rsidRPr="00A37B1E">
              <w:t>зования, и</w:t>
            </w:r>
            <w:r w:rsidRPr="00A37B1E">
              <w:t>с</w:t>
            </w:r>
            <w:r w:rsidRPr="00A37B1E">
              <w:t>пользующих федеральную информацио</w:t>
            </w:r>
            <w:r w:rsidRPr="00A37B1E">
              <w:t>н</w:t>
            </w:r>
            <w:r w:rsidRPr="00A37B1E">
              <w:t>но-сервисную платформу цифровой о</w:t>
            </w:r>
            <w:r w:rsidRPr="00A37B1E">
              <w:t>б</w:t>
            </w:r>
            <w:r w:rsidRPr="00A37B1E">
              <w:t>разовательной среды для «г</w:t>
            </w:r>
            <w:r w:rsidRPr="00A37B1E">
              <w:t>о</w:t>
            </w:r>
            <w:r w:rsidRPr="00A37B1E">
              <w:t>ризонтального» обучения и н</w:t>
            </w:r>
            <w:r w:rsidRPr="00A37B1E">
              <w:t>е</w:t>
            </w:r>
            <w:r w:rsidRPr="00A37B1E"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Доля педагогических </w:t>
            </w:r>
            <w:r w:rsidRPr="00A37B1E">
              <w:lastRenderedPageBreak/>
              <w:t>работников общего образования, проше</w:t>
            </w:r>
            <w:r w:rsidRPr="00A37B1E">
              <w:t>д</w:t>
            </w:r>
            <w:r w:rsidRPr="00A37B1E">
              <w:t>ших повышение кв</w:t>
            </w:r>
            <w:r w:rsidRPr="00A37B1E">
              <w:t>а</w:t>
            </w:r>
            <w:r w:rsidRPr="00A37B1E">
              <w:t>лификации в рамках периодической атт</w:t>
            </w:r>
            <w:r w:rsidRPr="00A37B1E">
              <w:t>е</w:t>
            </w:r>
            <w:r w:rsidRPr="00A37B1E">
              <w:t>стации в цифровой форме с использов</w:t>
            </w:r>
            <w:r w:rsidRPr="00A37B1E">
              <w:t>а</w:t>
            </w:r>
            <w:r w:rsidRPr="00A37B1E">
              <w:t>нием информационн</w:t>
            </w:r>
            <w:r w:rsidRPr="00A37B1E">
              <w:t>о</w:t>
            </w:r>
            <w:r w:rsidRPr="00A37B1E">
              <w:t>го ресурса «одного о</w:t>
            </w:r>
            <w:r w:rsidRPr="00A37B1E">
              <w:t>к</w:t>
            </w:r>
            <w:r w:rsidRPr="00A37B1E">
              <w:t>на» («Современная цифровая образов</w:t>
            </w:r>
            <w:r w:rsidRPr="00A37B1E">
              <w:t>а</w:t>
            </w:r>
            <w:r w:rsidRPr="00A37B1E">
              <w:t>тельная среда в Ро</w:t>
            </w:r>
            <w:r w:rsidRPr="00A37B1E">
              <w:t>с</w:t>
            </w:r>
            <w:r w:rsidRPr="00A37B1E">
              <w:t>сийской Федерации»), в общем числе педаг</w:t>
            </w:r>
            <w:r w:rsidRPr="00A37B1E">
              <w:t>о</w:t>
            </w:r>
            <w:r w:rsidRPr="00A37B1E"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педагогических работников общего о</w:t>
            </w:r>
            <w:r w:rsidRPr="00A37B1E">
              <w:t>б</w:t>
            </w:r>
            <w:r w:rsidRPr="00A37B1E">
              <w:t>разования, прошедших повышение квалифик</w:t>
            </w:r>
            <w:r w:rsidRPr="00A37B1E">
              <w:t>а</w:t>
            </w:r>
            <w:r w:rsidRPr="00A37B1E">
              <w:t>ции в рамках период</w:t>
            </w:r>
            <w:r w:rsidRPr="00A37B1E">
              <w:t>и</w:t>
            </w:r>
            <w:r w:rsidRPr="00A37B1E">
              <w:t>ческой аттестации в цифровой форме с и</w:t>
            </w:r>
            <w:r w:rsidRPr="00A37B1E">
              <w:t>с</w:t>
            </w:r>
            <w:r w:rsidRPr="00A37B1E">
              <w:t>пользованием инфо</w:t>
            </w:r>
            <w:r w:rsidRPr="00A37B1E">
              <w:t>р</w:t>
            </w:r>
            <w:r w:rsidRPr="00A37B1E">
              <w:t>мационного ресурса «одного окна» («Совр</w:t>
            </w:r>
            <w:r w:rsidRPr="00A37B1E">
              <w:t>е</w:t>
            </w:r>
            <w:r w:rsidRPr="00A37B1E">
              <w:t>менная цифровая обр</w:t>
            </w:r>
            <w:r w:rsidRPr="00A37B1E">
              <w:t>а</w:t>
            </w:r>
            <w:r w:rsidRPr="00A37B1E">
              <w:t>зовательная среда в Ро</w:t>
            </w:r>
            <w:r w:rsidRPr="00A37B1E">
              <w:t>с</w:t>
            </w:r>
            <w:r w:rsidRPr="00A37B1E">
              <w:t>сийской Федерации»), в общем числе педагог</w:t>
            </w:r>
            <w:r w:rsidRPr="00A37B1E">
              <w:t>и</w:t>
            </w:r>
            <w:r w:rsidRPr="00A37B1E">
              <w:t>ческих работников о</w:t>
            </w:r>
            <w:r w:rsidRPr="00A37B1E">
              <w:t>б</w:t>
            </w:r>
            <w:r w:rsidRPr="00A37B1E">
              <w:t>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С=А/В*100%, где:</w:t>
            </w:r>
          </w:p>
          <w:p w:rsidR="00A37B1E" w:rsidRPr="00A37B1E" w:rsidRDefault="00A37B1E" w:rsidP="00A37B1E">
            <w:r w:rsidRPr="00A37B1E">
              <w:lastRenderedPageBreak/>
              <w:t>С – доля педагогических работников общего о</w:t>
            </w:r>
            <w:r w:rsidRPr="00A37B1E">
              <w:t>б</w:t>
            </w:r>
            <w:r w:rsidRPr="00A37B1E">
              <w:t>разования, прошедших повышение квалифик</w:t>
            </w:r>
            <w:r w:rsidRPr="00A37B1E">
              <w:t>а</w:t>
            </w:r>
            <w:r w:rsidRPr="00A37B1E">
              <w:t>ции в рамках период</w:t>
            </w:r>
            <w:r w:rsidRPr="00A37B1E">
              <w:t>и</w:t>
            </w:r>
            <w:r w:rsidRPr="00A37B1E">
              <w:t>ческой аттестации в цифровой форме с и</w:t>
            </w:r>
            <w:r w:rsidRPr="00A37B1E">
              <w:t>с</w:t>
            </w:r>
            <w:r w:rsidRPr="00A37B1E">
              <w:t>пользованием инфо</w:t>
            </w:r>
            <w:r w:rsidRPr="00A37B1E">
              <w:t>р</w:t>
            </w:r>
            <w:r w:rsidRPr="00A37B1E">
              <w:t>мационного ресурса «одного окна» («Совр</w:t>
            </w:r>
            <w:r w:rsidRPr="00A37B1E">
              <w:t>е</w:t>
            </w:r>
            <w:r w:rsidRPr="00A37B1E">
              <w:t>менная цифровая обр</w:t>
            </w:r>
            <w:r w:rsidRPr="00A37B1E">
              <w:t>а</w:t>
            </w:r>
            <w:r w:rsidRPr="00A37B1E">
              <w:t>зовательная среда в Ро</w:t>
            </w:r>
            <w:r w:rsidRPr="00A37B1E">
              <w:t>с</w:t>
            </w:r>
            <w:r w:rsidRPr="00A37B1E">
              <w:t>сийской Федерации»), в общем числе педагог</w:t>
            </w:r>
            <w:r w:rsidRPr="00A37B1E">
              <w:t>и</w:t>
            </w:r>
            <w:r w:rsidRPr="00A37B1E">
              <w:t>ческих работников о</w:t>
            </w:r>
            <w:r w:rsidRPr="00A37B1E">
              <w:t>б</w:t>
            </w:r>
            <w:r w:rsidRPr="00A37B1E">
              <w:t>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 – количество </w:t>
            </w:r>
            <w:r w:rsidRPr="00A37B1E">
              <w:lastRenderedPageBreak/>
              <w:t>педагогических работников общего образ</w:t>
            </w:r>
            <w:r w:rsidRPr="00A37B1E">
              <w:t>о</w:t>
            </w:r>
            <w:r w:rsidRPr="00A37B1E">
              <w:t>вания, пр</w:t>
            </w:r>
            <w:r w:rsidRPr="00A37B1E">
              <w:t>о</w:t>
            </w:r>
            <w:r w:rsidRPr="00A37B1E">
              <w:t>шедших пов</w:t>
            </w:r>
            <w:r w:rsidRPr="00A37B1E">
              <w:t>ы</w:t>
            </w:r>
            <w:r w:rsidRPr="00A37B1E">
              <w:t>шение квал</w:t>
            </w:r>
            <w:r w:rsidRPr="00A37B1E">
              <w:t>и</w:t>
            </w:r>
            <w:r w:rsidRPr="00A37B1E">
              <w:t>фикации в ра</w:t>
            </w:r>
            <w:r w:rsidRPr="00A37B1E">
              <w:t>м</w:t>
            </w:r>
            <w:r w:rsidRPr="00A37B1E">
              <w:t>ках периодич</w:t>
            </w:r>
            <w:r w:rsidRPr="00A37B1E">
              <w:t>е</w:t>
            </w:r>
            <w:r w:rsidRPr="00A37B1E">
              <w:t>ской аттестации в цифровой форме с и</w:t>
            </w:r>
            <w:r w:rsidRPr="00A37B1E">
              <w:t>с</w:t>
            </w:r>
            <w:r w:rsidRPr="00A37B1E">
              <w:t>пользованием информацио</w:t>
            </w:r>
            <w:r w:rsidRPr="00A37B1E">
              <w:t>н</w:t>
            </w:r>
            <w:r w:rsidRPr="00A37B1E">
              <w:t>ного ресурса «одного окна» («Современная цифровая обр</w:t>
            </w:r>
            <w:r w:rsidRPr="00A37B1E">
              <w:t>а</w:t>
            </w:r>
            <w:r w:rsidRPr="00A37B1E">
              <w:t>зовательная среда в Росси</w:t>
            </w:r>
            <w:r w:rsidRPr="00A37B1E">
              <w:t>й</w:t>
            </w:r>
            <w:r w:rsidRPr="00A37B1E">
              <w:t>ской Федер</w:t>
            </w:r>
            <w:r w:rsidRPr="00A37B1E">
              <w:t>а</w:t>
            </w:r>
            <w:r w:rsidRPr="00A37B1E">
              <w:t>ции»), в общем числе педагог</w:t>
            </w:r>
            <w:r w:rsidRPr="00A37B1E">
              <w:t>и</w:t>
            </w:r>
            <w:r w:rsidRPr="00A37B1E">
              <w:t>ческих рабо</w:t>
            </w:r>
            <w:r w:rsidRPr="00A37B1E">
              <w:t>т</w:t>
            </w:r>
            <w:r w:rsidRPr="00A37B1E">
              <w:t>ников общего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педаг</w:t>
            </w:r>
            <w:r w:rsidRPr="00A37B1E">
              <w:t>о</w:t>
            </w:r>
            <w:r w:rsidRPr="00A37B1E">
              <w:lastRenderedPageBreak/>
              <w:t>гических работн</w:t>
            </w:r>
            <w:r w:rsidRPr="00A37B1E">
              <w:t>и</w:t>
            </w:r>
            <w:r w:rsidRPr="00A37B1E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общая чи</w:t>
            </w:r>
            <w:r w:rsidRPr="00A37B1E">
              <w:t>с</w:t>
            </w:r>
            <w:r w:rsidRPr="00A37B1E">
              <w:t>ленность пед</w:t>
            </w:r>
            <w:r w:rsidRPr="00A37B1E">
              <w:t>а</w:t>
            </w:r>
            <w:r w:rsidRPr="00A37B1E">
              <w:t>гогических р</w:t>
            </w:r>
            <w:r w:rsidRPr="00A37B1E">
              <w:t>а</w:t>
            </w:r>
            <w:r w:rsidRPr="00A37B1E"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lastRenderedPageBreak/>
              <w:t>тельных организаций, внедривших целевую модель цифровой о</w:t>
            </w:r>
            <w:r w:rsidRPr="00A37B1E">
              <w:t>б</w:t>
            </w:r>
            <w:r w:rsidRPr="00A37B1E">
              <w:t>разовательной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lastRenderedPageBreak/>
              <w:t>ет долю общеобразов</w:t>
            </w:r>
            <w:r w:rsidRPr="00A37B1E">
              <w:t>а</w:t>
            </w:r>
            <w:r w:rsidRPr="00A37B1E">
              <w:t>тельных организаций, внедривших целевую модель цифровой обр</w:t>
            </w:r>
            <w:r w:rsidRPr="00A37B1E">
              <w:t>а</w:t>
            </w:r>
            <w:r w:rsidRPr="00A37B1E"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С=А/В*100%, где:</w:t>
            </w:r>
          </w:p>
          <w:p w:rsidR="00A37B1E" w:rsidRPr="00A37B1E" w:rsidRDefault="00A37B1E" w:rsidP="00A37B1E">
            <w:r w:rsidRPr="00A37B1E">
              <w:lastRenderedPageBreak/>
              <w:t>С – доля общеобразов</w:t>
            </w:r>
            <w:r w:rsidRPr="00A37B1E">
              <w:t>а</w:t>
            </w:r>
            <w:r w:rsidRPr="00A37B1E">
              <w:t>тельных организаций, внедривших целевую модель цифровой обр</w:t>
            </w:r>
            <w:r w:rsidRPr="00A37B1E">
              <w:t>а</w:t>
            </w:r>
            <w:r w:rsidRPr="00A37B1E"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А – количество </w:t>
            </w:r>
            <w:r w:rsidRPr="00A37B1E">
              <w:lastRenderedPageBreak/>
              <w:t>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вн</w:t>
            </w:r>
            <w:r w:rsidRPr="00A37B1E">
              <w:t>е</w:t>
            </w:r>
            <w:r w:rsidRPr="00A37B1E">
              <w:t>дривших цел</w:t>
            </w:r>
            <w:r w:rsidRPr="00A37B1E">
              <w:t>е</w:t>
            </w:r>
            <w:r w:rsidRPr="00A37B1E">
              <w:t>вую модель цифровой о</w:t>
            </w:r>
            <w:r w:rsidRPr="00A37B1E">
              <w:t>б</w:t>
            </w:r>
            <w:r w:rsidRPr="00A37B1E">
              <w:t>разовательной среды  в отче</w:t>
            </w:r>
            <w:r w:rsidRPr="00A37B1E">
              <w:t>т</w:t>
            </w:r>
            <w:r w:rsidRPr="00A37B1E"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</w:t>
            </w:r>
            <w:r w:rsidRPr="00A37B1E">
              <w:lastRenderedPageBreak/>
              <w:t>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 орган</w:t>
            </w:r>
            <w:r w:rsidRPr="00A37B1E">
              <w:t>и</w:t>
            </w:r>
            <w:r w:rsidRPr="00A37B1E">
              <w:lastRenderedPageBreak/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lastRenderedPageBreak/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Численность детей, осваивающих учебных предмет «Технология» на базе Центров обр</w:t>
            </w:r>
            <w:r w:rsidRPr="00A37B1E">
              <w:t>а</w:t>
            </w:r>
            <w:r w:rsidRPr="00A37B1E">
              <w:t>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осваивающих учебных предмет «Технология» на базе Центров образ</w:t>
            </w:r>
            <w:r w:rsidRPr="00A37B1E">
              <w:t>о</w:t>
            </w:r>
            <w:r w:rsidRPr="00A37B1E">
              <w:t>вания цифрового и г</w:t>
            </w:r>
            <w:r w:rsidRPr="00A37B1E">
              <w:t>у</w:t>
            </w:r>
            <w:r w:rsidRPr="00A37B1E"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 xml:space="preserve">Численность детей, осваивающих учебных </w:t>
            </w:r>
            <w:r w:rsidRPr="00A37B1E">
              <w:lastRenderedPageBreak/>
              <w:t>предмет «Основы безопасности жизн</w:t>
            </w:r>
            <w:r w:rsidRPr="00A37B1E">
              <w:t>е</w:t>
            </w:r>
            <w:r w:rsidRPr="00A37B1E">
              <w:t>деятельности» на базе Центров образования цифрового и гуман</w:t>
            </w:r>
            <w:r w:rsidRPr="00A37B1E">
              <w:t>и</w:t>
            </w:r>
            <w:r w:rsidRPr="00A37B1E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 xml:space="preserve">ет численность детей, </w:t>
            </w:r>
            <w:r w:rsidRPr="00A37B1E">
              <w:lastRenderedPageBreak/>
              <w:t>осваивающих учебных предмет «Основы без</w:t>
            </w:r>
            <w:r w:rsidRPr="00A37B1E">
              <w:t>о</w:t>
            </w:r>
            <w:r w:rsidRPr="00A37B1E">
              <w:t>пасности жизнедеятел</w:t>
            </w:r>
            <w:r w:rsidRPr="00A37B1E">
              <w:t>ь</w:t>
            </w:r>
            <w:r w:rsidRPr="00A37B1E">
              <w:t>ности» на базе Центров 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Численность </w:t>
            </w:r>
            <w:r w:rsidRPr="00A37B1E">
              <w:lastRenderedPageBreak/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lastRenderedPageBreak/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lastRenderedPageBreak/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lastRenderedPageBreak/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lastRenderedPageBreak/>
              <w:t>Упра</w:t>
            </w:r>
            <w:r w:rsidRPr="00A37B1E">
              <w:t>в</w:t>
            </w:r>
            <w:r w:rsidRPr="00A37B1E">
              <w:t xml:space="preserve">ление </w:t>
            </w:r>
            <w:r w:rsidRPr="00A37B1E">
              <w:lastRenderedPageBreak/>
              <w:t>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осваивающих учебных предмет «Информат</w:t>
            </w:r>
            <w:r w:rsidRPr="00A37B1E">
              <w:t>и</w:t>
            </w:r>
            <w:r w:rsidRPr="00A37B1E">
              <w:t>ка» на базе Центров образования цифров</w:t>
            </w:r>
            <w:r w:rsidRPr="00A37B1E">
              <w:t>о</w:t>
            </w:r>
            <w:r w:rsidRPr="00A37B1E">
              <w:t>го и гуманитарного профилей «Точка ро</w:t>
            </w:r>
            <w:r w:rsidRPr="00A37B1E">
              <w:t>с</w:t>
            </w:r>
            <w:r w:rsidRPr="00A37B1E"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осваивающих учебных предмет «Информатика» на базе Центров образ</w:t>
            </w:r>
            <w:r w:rsidRPr="00A37B1E">
              <w:t>о</w:t>
            </w:r>
            <w:r w:rsidRPr="00A37B1E">
              <w:t>вания цифрового и г</w:t>
            </w:r>
            <w:r w:rsidRPr="00A37B1E">
              <w:t>у</w:t>
            </w:r>
            <w:r w:rsidRPr="00A37B1E"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охваченных дополн</w:t>
            </w:r>
            <w:r w:rsidRPr="00A37B1E">
              <w:t>и</w:t>
            </w:r>
            <w:r w:rsidRPr="00A37B1E">
              <w:t>тельными общеобр</w:t>
            </w:r>
            <w:r w:rsidRPr="00A37B1E">
              <w:t>а</w:t>
            </w:r>
            <w:r w:rsidRPr="00A37B1E">
              <w:t>зовательными пр</w:t>
            </w:r>
            <w:r w:rsidRPr="00A37B1E">
              <w:t>о</w:t>
            </w:r>
            <w:r w:rsidRPr="00A37B1E">
              <w:t xml:space="preserve">граммами  на базе Центров образования </w:t>
            </w:r>
            <w:r w:rsidRPr="00A37B1E">
              <w:lastRenderedPageBreak/>
              <w:t>цифрового и гуман</w:t>
            </w:r>
            <w:r w:rsidRPr="00A37B1E">
              <w:t>и</w:t>
            </w:r>
            <w:r w:rsidRPr="00A37B1E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охваченных дополн</w:t>
            </w:r>
            <w:r w:rsidRPr="00A37B1E">
              <w:t>и</w:t>
            </w:r>
            <w:r w:rsidRPr="00A37B1E">
              <w:t>тельными общеобраз</w:t>
            </w:r>
            <w:r w:rsidRPr="00A37B1E">
              <w:t>о</w:t>
            </w:r>
            <w:r w:rsidRPr="00A37B1E">
              <w:t>вательными програ</w:t>
            </w:r>
            <w:r w:rsidRPr="00A37B1E">
              <w:t>м</w:t>
            </w:r>
            <w:r w:rsidRPr="00A37B1E">
              <w:t xml:space="preserve">мами  на базе Центров </w:t>
            </w:r>
            <w:r w:rsidRPr="00A37B1E">
              <w:lastRenderedPageBreak/>
              <w:t>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lastRenderedPageBreak/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детей, занимающихся шахм</w:t>
            </w:r>
            <w:r w:rsidRPr="00A37B1E">
              <w:t>а</w:t>
            </w:r>
            <w:r w:rsidRPr="00A37B1E">
              <w:t>тами на постоянной основе,  на базе Це</w:t>
            </w:r>
            <w:r w:rsidRPr="00A37B1E">
              <w:t>н</w:t>
            </w:r>
            <w:r w:rsidRPr="00A37B1E">
              <w:t>тров образования ци</w:t>
            </w:r>
            <w:r w:rsidRPr="00A37B1E">
              <w:t>ф</w:t>
            </w:r>
            <w:r w:rsidRPr="00A37B1E">
              <w:t>рового и гуманитарн</w:t>
            </w:r>
            <w:r w:rsidRPr="00A37B1E">
              <w:t>о</w:t>
            </w:r>
            <w:r w:rsidRPr="00A37B1E"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детей, занимающихся шахм</w:t>
            </w:r>
            <w:r w:rsidRPr="00A37B1E">
              <w:t>а</w:t>
            </w:r>
            <w:r w:rsidRPr="00A37B1E">
              <w:t>тами на постоянной о</w:t>
            </w:r>
            <w:r w:rsidRPr="00A37B1E">
              <w:t>с</w:t>
            </w:r>
            <w:r w:rsidRPr="00A37B1E">
              <w:t>нове,  на базе Центров образования цифрового и гуманитарного проф</w:t>
            </w:r>
            <w:r w:rsidRPr="00A37B1E">
              <w:t>и</w:t>
            </w:r>
            <w:r w:rsidRPr="00A37B1E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человек, ежемесячно испол</w:t>
            </w:r>
            <w:r w:rsidRPr="00A37B1E">
              <w:t>ь</w:t>
            </w:r>
            <w:r w:rsidRPr="00A37B1E">
              <w:t>зующих инфраструкт</w:t>
            </w:r>
            <w:r w:rsidRPr="00A37B1E">
              <w:t>у</w:t>
            </w:r>
            <w:r w:rsidRPr="00A37B1E">
              <w:t>ру Центров образов</w:t>
            </w:r>
            <w:r w:rsidRPr="00A37B1E">
              <w:t>а</w:t>
            </w:r>
            <w:r w:rsidRPr="00A37B1E">
              <w:t>ния цифрового и гум</w:t>
            </w:r>
            <w:r w:rsidRPr="00A37B1E">
              <w:t>а</w:t>
            </w:r>
            <w:r w:rsidRPr="00A37B1E">
              <w:t>нитарного профилей «Точка роста» для ди</w:t>
            </w:r>
            <w:r w:rsidRPr="00A37B1E">
              <w:t>с</w:t>
            </w:r>
            <w:r w:rsidRPr="00A37B1E">
              <w:t>танционного образ</w:t>
            </w:r>
            <w:r w:rsidRPr="00A37B1E">
              <w:t>о</w:t>
            </w:r>
            <w:r w:rsidRPr="00A37B1E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человек, ежемесячно испол</w:t>
            </w:r>
            <w:r w:rsidRPr="00A37B1E">
              <w:t>ь</w:t>
            </w:r>
            <w:r w:rsidRPr="00A37B1E">
              <w:t>зующих инфраструктуру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 для дистанцио</w:t>
            </w:r>
            <w:r w:rsidRPr="00A37B1E">
              <w:t>н</w:t>
            </w:r>
            <w:r w:rsidRPr="00A37B1E"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lastRenderedPageBreak/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человек, ежемесячно вовлече</w:t>
            </w:r>
            <w:r w:rsidRPr="00A37B1E">
              <w:t>н</w:t>
            </w:r>
            <w:r w:rsidRPr="00A37B1E">
              <w:t>ных в программу соц</w:t>
            </w:r>
            <w:r w:rsidRPr="00A37B1E">
              <w:t>и</w:t>
            </w:r>
            <w:r w:rsidRPr="00A37B1E">
              <w:t>ально-культурных ко</w:t>
            </w:r>
            <w:r w:rsidRPr="00A37B1E">
              <w:t>м</w:t>
            </w:r>
            <w:r w:rsidRPr="00A37B1E">
              <w:t>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человек, ежемесячно вовлече</w:t>
            </w:r>
            <w:r w:rsidRPr="00A37B1E">
              <w:t>н</w:t>
            </w:r>
            <w:r w:rsidRPr="00A37B1E">
              <w:t>ных в программу соц</w:t>
            </w:r>
            <w:r w:rsidRPr="00A37B1E">
              <w:t>и</w:t>
            </w:r>
            <w:r w:rsidRPr="00A37B1E">
              <w:t>ально-культурных ко</w:t>
            </w:r>
            <w:r w:rsidRPr="00A37B1E">
              <w:t>м</w:t>
            </w:r>
            <w:r w:rsidRPr="00A37B1E"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проведе</w:t>
            </w:r>
            <w:r w:rsidRPr="00A37B1E">
              <w:t>н</w:t>
            </w:r>
            <w:r w:rsidRPr="00A37B1E">
              <w:t>ных на площадке Це</w:t>
            </w:r>
            <w:r w:rsidRPr="00A37B1E">
              <w:t>н</w:t>
            </w:r>
            <w:r w:rsidRPr="00A37B1E">
              <w:t>тров образования ци</w:t>
            </w:r>
            <w:r w:rsidRPr="00A37B1E">
              <w:t>ф</w:t>
            </w:r>
            <w:r w:rsidRPr="00A37B1E">
              <w:t>рового и гуманитарн</w:t>
            </w:r>
            <w:r w:rsidRPr="00A37B1E">
              <w:t>о</w:t>
            </w:r>
            <w:r w:rsidRPr="00A37B1E">
              <w:t>го профилей «Точка роста» социокульту</w:t>
            </w:r>
            <w:r w:rsidRPr="00A37B1E">
              <w:t>р</w:t>
            </w:r>
            <w:r w:rsidRPr="00A37B1E"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количество пров</w:t>
            </w:r>
            <w:r w:rsidRPr="00A37B1E">
              <w:t>е</w:t>
            </w:r>
            <w:r w:rsidRPr="00A37B1E">
              <w:t>денных на площадке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проведе</w:t>
            </w:r>
            <w:r w:rsidRPr="00A37B1E">
              <w:t>н</w:t>
            </w:r>
            <w:r w:rsidRPr="00A37B1E"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пр</w:t>
            </w:r>
            <w:r w:rsidRPr="00A37B1E">
              <w:t>о</w:t>
            </w:r>
            <w:r w:rsidRPr="00A37B1E">
              <w:t>веденных мер</w:t>
            </w:r>
            <w:r w:rsidRPr="00A37B1E">
              <w:t>о</w:t>
            </w:r>
            <w:r w:rsidRPr="00A37B1E"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Повышение квалиф</w:t>
            </w:r>
            <w:r w:rsidRPr="00A37B1E">
              <w:t>и</w:t>
            </w:r>
            <w:r w:rsidRPr="00A37B1E">
              <w:t>кации педагогов по предмету «Технол</w:t>
            </w:r>
            <w:r w:rsidRPr="00A37B1E">
              <w:t>о</w:t>
            </w:r>
            <w:r w:rsidRPr="00A37B1E"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повышение квалиф</w:t>
            </w:r>
            <w:r w:rsidRPr="00A37B1E">
              <w:t>и</w:t>
            </w:r>
            <w:r w:rsidRPr="00A37B1E"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педагогов ,повысивших квалиф</w:t>
            </w:r>
            <w:r w:rsidRPr="00A37B1E">
              <w:t>и</w:t>
            </w:r>
            <w:r w:rsidRPr="00A37B1E"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п</w:t>
            </w:r>
            <w:r w:rsidRPr="00A37B1E">
              <w:t>е</w:t>
            </w:r>
            <w:r w:rsidRPr="00A37B1E"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п</w:t>
            </w:r>
            <w:r w:rsidRPr="00A37B1E">
              <w:t>е</w:t>
            </w:r>
            <w:r w:rsidRPr="00A37B1E">
              <w:t>дагогов ,повысивших кв</w:t>
            </w:r>
            <w:r w:rsidRPr="00A37B1E">
              <w:t>а</w:t>
            </w:r>
            <w:r w:rsidRPr="00A37B1E">
              <w:t>лифик</w:t>
            </w:r>
            <w:r w:rsidRPr="00A37B1E">
              <w:t>а</w:t>
            </w:r>
            <w:r w:rsidRPr="00A37B1E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Повышение квалиф</w:t>
            </w:r>
            <w:r w:rsidRPr="00A37B1E">
              <w:t>и</w:t>
            </w:r>
            <w:r w:rsidRPr="00A37B1E">
              <w:t>кации иных сотрудн</w:t>
            </w:r>
            <w:r w:rsidRPr="00A37B1E">
              <w:t>и</w:t>
            </w:r>
            <w:r w:rsidRPr="00A37B1E">
              <w:t>ков Центров образов</w:t>
            </w:r>
            <w:r w:rsidRPr="00A37B1E">
              <w:t>а</w:t>
            </w:r>
            <w:r w:rsidRPr="00A37B1E">
              <w:t>ния цифрового и гум</w:t>
            </w:r>
            <w:r w:rsidRPr="00A37B1E">
              <w:t>а</w:t>
            </w:r>
            <w:r w:rsidRPr="00A37B1E">
              <w:t>нитарного профилей «Точка роста», ежего</w:t>
            </w:r>
            <w:r w:rsidRPr="00A37B1E">
              <w:t>д</w:t>
            </w:r>
            <w:r w:rsidRPr="00A37B1E"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повышение квалиф</w:t>
            </w:r>
            <w:r w:rsidRPr="00A37B1E">
              <w:t>и</w:t>
            </w:r>
            <w:r w:rsidRPr="00A37B1E">
              <w:t>кации иных сотрудников Центров образования цифрового и гуманита</w:t>
            </w:r>
            <w:r w:rsidRPr="00A37B1E">
              <w:t>р</w:t>
            </w:r>
            <w:r w:rsidRPr="00A37B1E"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иных с</w:t>
            </w:r>
            <w:r w:rsidRPr="00A37B1E">
              <w:t>о</w:t>
            </w:r>
            <w:r w:rsidRPr="00A37B1E"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иных сотрудн</w:t>
            </w:r>
            <w:r w:rsidRPr="00A37B1E">
              <w:t>и</w:t>
            </w:r>
            <w:r w:rsidRPr="00A37B1E"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</w:t>
            </w:r>
            <w:r w:rsidRPr="00A37B1E">
              <w:t>е</w:t>
            </w:r>
            <w:r w:rsidRPr="00A37B1E">
              <w:t>ство иных сотру</w:t>
            </w:r>
            <w:r w:rsidRPr="00A37B1E">
              <w:t>д</w:t>
            </w:r>
            <w:r w:rsidRPr="00A37B1E">
              <w:t>ников ,повысивших кв</w:t>
            </w:r>
            <w:r w:rsidRPr="00A37B1E">
              <w:t>а</w:t>
            </w:r>
            <w:r w:rsidRPr="00A37B1E">
              <w:t>лифик</w:t>
            </w:r>
            <w:r w:rsidRPr="00A37B1E">
              <w:t>а</w:t>
            </w:r>
            <w:r w:rsidRPr="00A37B1E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Число общеобразов</w:t>
            </w:r>
            <w:r w:rsidRPr="00A37B1E">
              <w:t>а</w:t>
            </w:r>
            <w:r w:rsidRPr="00A37B1E">
              <w:t>тельных организаций, расположенных в сел</w:t>
            </w:r>
            <w:r w:rsidRPr="00A37B1E">
              <w:t>ь</w:t>
            </w:r>
            <w:r w:rsidRPr="00A37B1E">
              <w:t>ской местности и м</w:t>
            </w:r>
            <w:r w:rsidRPr="00A37B1E">
              <w:t>а</w:t>
            </w:r>
            <w:r w:rsidRPr="00A37B1E">
              <w:lastRenderedPageBreak/>
              <w:t>лых городах, обнови</w:t>
            </w:r>
            <w:r w:rsidRPr="00A37B1E">
              <w:t>в</w:t>
            </w:r>
            <w:r w:rsidRPr="00A37B1E">
              <w:t>ших материально-техническую базу для реализации основных и дополнительных о</w:t>
            </w:r>
            <w:r w:rsidRPr="00A37B1E">
              <w:t>б</w:t>
            </w:r>
            <w:r w:rsidRPr="00A37B1E">
              <w:t>щеобразовательных программ цифрового и гуманитарного проф</w:t>
            </w:r>
            <w:r w:rsidRPr="00A37B1E">
              <w:t>и</w:t>
            </w:r>
            <w:r w:rsidRPr="00A37B1E"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число общеобразов</w:t>
            </w:r>
            <w:r w:rsidRPr="00A37B1E">
              <w:t>а</w:t>
            </w:r>
            <w:r w:rsidRPr="00A37B1E">
              <w:t>тельных организаций, расположенных в сел</w:t>
            </w:r>
            <w:r w:rsidRPr="00A37B1E">
              <w:t>ь</w:t>
            </w:r>
            <w:r w:rsidRPr="00A37B1E">
              <w:lastRenderedPageBreak/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A37B1E">
              <w:t>е</w:t>
            </w:r>
            <w:r w:rsidRPr="00A37B1E">
              <w:t>образовательных пр</w:t>
            </w:r>
            <w:r w:rsidRPr="00A37B1E">
              <w:t>о</w:t>
            </w:r>
            <w:r w:rsidRPr="00A37B1E">
              <w:t>грамм цифрового и г</w:t>
            </w:r>
            <w:r w:rsidRPr="00A37B1E">
              <w:t>у</w:t>
            </w:r>
            <w:r w:rsidRPr="00A37B1E"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образов</w:t>
            </w:r>
            <w:r w:rsidRPr="00A37B1E">
              <w:t>а</w:t>
            </w:r>
            <w:r w:rsidRPr="00A37B1E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Количество о</w:t>
            </w:r>
            <w:r w:rsidRPr="00A37B1E">
              <w:t>б</w:t>
            </w:r>
            <w:r w:rsidRPr="00A37B1E"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Колич</w:t>
            </w:r>
            <w:r w:rsidRPr="00A37B1E">
              <w:t>е</w:t>
            </w:r>
            <w:r w:rsidRPr="00A37B1E">
              <w:t>ство о</w:t>
            </w:r>
            <w:r w:rsidRPr="00A37B1E">
              <w:t>б</w:t>
            </w:r>
            <w:r w:rsidRPr="00A37B1E">
              <w:t>разов</w:t>
            </w:r>
            <w:r w:rsidRPr="00A37B1E">
              <w:t>а</w:t>
            </w:r>
            <w:r w:rsidRPr="00A37B1E">
              <w:t xml:space="preserve">тельных </w:t>
            </w:r>
            <w:r w:rsidRPr="00A37B1E">
              <w:lastRenderedPageBreak/>
              <w:t>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 xml:space="preserve">вания </w:t>
            </w:r>
            <w:r w:rsidRPr="00A37B1E">
              <w:lastRenderedPageBreak/>
              <w:t>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 в возрасте до трех лет, посещающих муниципальные орг</w:t>
            </w:r>
            <w:r w:rsidRPr="00A37B1E">
              <w:t>а</w:t>
            </w:r>
            <w:r w:rsidRPr="00A37B1E">
              <w:t>низации, осущест</w:t>
            </w:r>
            <w:r w:rsidRPr="00A37B1E">
              <w:t>в</w:t>
            </w:r>
            <w:r w:rsidRPr="00A37B1E">
              <w:t>ляющие образо</w:t>
            </w:r>
            <w:r w:rsidRPr="00A37B1E">
              <w:softHyphen/>
              <w:t>вательную деятел</w:t>
            </w:r>
            <w:r w:rsidRPr="00A37B1E">
              <w:t>ь</w:t>
            </w:r>
            <w:r w:rsidRPr="00A37B1E">
              <w:t>ность по образов</w:t>
            </w:r>
            <w:r w:rsidRPr="00A37B1E">
              <w:t>а</w:t>
            </w:r>
            <w:r w:rsidRPr="00A37B1E">
              <w:t>тельным программам дошкольного образо</w:t>
            </w:r>
            <w:r w:rsidRPr="00A37B1E"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численность восп</w:t>
            </w:r>
            <w:r w:rsidRPr="00A37B1E">
              <w:t>и</w:t>
            </w:r>
            <w:r w:rsidRPr="00A37B1E">
              <w:t>танников до 3х лет, п</w:t>
            </w:r>
            <w:r w:rsidRPr="00A37B1E">
              <w:t>о</w:t>
            </w:r>
            <w:r w:rsidRPr="00A37B1E">
              <w:t>сещающих муниципал</w:t>
            </w:r>
            <w:r w:rsidRPr="00A37B1E">
              <w:t>ь</w:t>
            </w:r>
            <w:r w:rsidRPr="00A37B1E"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воспита</w:t>
            </w:r>
            <w:r w:rsidRPr="00A37B1E">
              <w:t>н</w:t>
            </w:r>
            <w:r w:rsidRPr="00A37B1E">
              <w:t>ников до 3х лет, пос</w:t>
            </w:r>
            <w:r w:rsidRPr="00A37B1E">
              <w:t>е</w:t>
            </w:r>
            <w:r w:rsidRPr="00A37B1E">
              <w:t>щающих муниципал</w:t>
            </w:r>
            <w:r w:rsidRPr="00A37B1E">
              <w:t>ь</w:t>
            </w:r>
            <w:r w:rsidRPr="00A37B1E"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численность воспитанников до 3х лет, п</w:t>
            </w:r>
            <w:r w:rsidRPr="00A37B1E">
              <w:t>о</w:t>
            </w:r>
            <w:r w:rsidRPr="00A37B1E">
              <w:t>сещающих м</w:t>
            </w:r>
            <w:r w:rsidRPr="00A37B1E">
              <w:t>у</w:t>
            </w:r>
            <w:r w:rsidRPr="00A37B1E">
              <w:t>ниципальные  образовател</w:t>
            </w:r>
            <w:r w:rsidRPr="00A37B1E">
              <w:t>ь</w:t>
            </w:r>
            <w:r w:rsidRPr="00A37B1E">
              <w:t>ные организ</w:t>
            </w:r>
            <w:r w:rsidRPr="00A37B1E">
              <w:t>а</w:t>
            </w:r>
            <w:r w:rsidRPr="00A37B1E"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Числе</w:t>
            </w:r>
            <w:r w:rsidRPr="00A37B1E">
              <w:t>н</w:t>
            </w:r>
            <w:r w:rsidRPr="00A37B1E">
              <w:t>ность д</w:t>
            </w:r>
            <w:r w:rsidRPr="00A37B1E">
              <w:t>е</w:t>
            </w:r>
            <w:r w:rsidRPr="00A37B1E">
              <w:t>тей, ч</w:t>
            </w:r>
            <w:r w:rsidRPr="00A37B1E">
              <w:t>е</w:t>
            </w:r>
            <w:r w:rsidRPr="00A37B1E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Количество услуг пс</w:t>
            </w:r>
            <w:r w:rsidRPr="00A37B1E">
              <w:t>и</w:t>
            </w:r>
            <w:r w:rsidRPr="00A37B1E">
              <w:t>холого-педагогической, методической и соц</w:t>
            </w:r>
            <w:r w:rsidRPr="00A37B1E">
              <w:t>и</w:t>
            </w:r>
            <w:r w:rsidRPr="00A37B1E">
              <w:t>альной помощи род</w:t>
            </w:r>
            <w:r w:rsidRPr="00A37B1E">
              <w:t>и</w:t>
            </w:r>
            <w:r w:rsidRPr="00A37B1E">
              <w:t>телям (законным пре</w:t>
            </w:r>
            <w:r w:rsidRPr="00A37B1E">
              <w:t>д</w:t>
            </w:r>
            <w:r w:rsidRPr="00A37B1E">
              <w:t>ставителям) детей, а также гражданам, же</w:t>
            </w:r>
            <w:r w:rsidRPr="00A37B1E">
              <w:softHyphen/>
              <w:t xml:space="preserve">лающим принять на </w:t>
            </w:r>
            <w:r w:rsidRPr="00A37B1E">
              <w:lastRenderedPageBreak/>
              <w:t>воспитание в свои с</w:t>
            </w:r>
            <w:r w:rsidRPr="00A37B1E">
              <w:t>е</w:t>
            </w:r>
            <w:r w:rsidRPr="00A37B1E">
              <w:t>мьи детей, оставшихся без попечения родит</w:t>
            </w:r>
            <w:r w:rsidRPr="00A37B1E">
              <w:t>е</w:t>
            </w:r>
            <w:r w:rsidRPr="00A37B1E">
              <w:t>лей, в том числе с пр</w:t>
            </w:r>
            <w:r w:rsidRPr="00A37B1E">
              <w:t>и</w:t>
            </w:r>
            <w:r w:rsidRPr="00A37B1E">
              <w:t>влечением некомме</w:t>
            </w:r>
            <w:r w:rsidRPr="00A37B1E">
              <w:t>р</w:t>
            </w:r>
            <w:r w:rsidRPr="00A37B1E">
              <w:t>ческих организаций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Показатель характер</w:t>
            </w:r>
            <w:r w:rsidRPr="00A37B1E">
              <w:t>и</w:t>
            </w:r>
            <w:r w:rsidRPr="00A37B1E">
              <w:t>зует количество услуг психолого-педагогической, мет</w:t>
            </w:r>
            <w:r w:rsidRPr="00A37B1E">
              <w:t>о</w:t>
            </w:r>
            <w:r w:rsidRPr="00A37B1E">
              <w:t>дической и социальной помощи родителям (з</w:t>
            </w:r>
            <w:r w:rsidRPr="00A37B1E">
              <w:t>а</w:t>
            </w:r>
            <w:r w:rsidRPr="00A37B1E">
              <w:t>конным представит</w:t>
            </w:r>
            <w:r w:rsidRPr="00A37B1E">
              <w:t>е</w:t>
            </w:r>
            <w:r w:rsidRPr="00A37B1E">
              <w:t>лям) детей, а также гр</w:t>
            </w:r>
            <w:r w:rsidRPr="00A37B1E">
              <w:t>а</w:t>
            </w:r>
            <w:r w:rsidRPr="00A37B1E">
              <w:lastRenderedPageBreak/>
              <w:t>жданам, же</w:t>
            </w:r>
            <w:r w:rsidRPr="00A37B1E">
              <w:softHyphen/>
              <w:t>лающим принять на воспитание в свои семьи детей, о</w:t>
            </w:r>
            <w:r w:rsidRPr="00A37B1E">
              <w:t>с</w:t>
            </w:r>
            <w:r w:rsidRPr="00A37B1E">
              <w:t>тавшихся без попечения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 xml:space="preserve"> количество услуг псих</w:t>
            </w:r>
            <w:r w:rsidRPr="00A37B1E">
              <w:t>о</w:t>
            </w:r>
            <w:r w:rsidRPr="00A37B1E">
              <w:t>лого-педагогической, методической и соц</w:t>
            </w:r>
            <w:r w:rsidRPr="00A37B1E">
              <w:t>и</w:t>
            </w:r>
            <w:r w:rsidRPr="00A37B1E">
              <w:t>альной помощи родит</w:t>
            </w:r>
            <w:r w:rsidRPr="00A37B1E">
              <w:t>е</w:t>
            </w:r>
            <w:r w:rsidRPr="00A37B1E">
              <w:t>лям (законным предст</w:t>
            </w:r>
            <w:r w:rsidRPr="00A37B1E">
              <w:t>а</w:t>
            </w:r>
            <w:r w:rsidRPr="00A37B1E">
              <w:t>вителям) детей, а также гражданам, же</w:t>
            </w:r>
            <w:r w:rsidRPr="00A37B1E">
              <w:softHyphen/>
              <w:t xml:space="preserve">лающим принять на воспитание в </w:t>
            </w:r>
            <w:r w:rsidRPr="00A37B1E">
              <w:lastRenderedPageBreak/>
              <w:t>свои семьи детей, о</w:t>
            </w:r>
            <w:r w:rsidRPr="00A37B1E">
              <w:t>с</w:t>
            </w:r>
            <w:r w:rsidRPr="00A37B1E"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 xml:space="preserve"> количество у</w:t>
            </w:r>
            <w:r w:rsidRPr="00A37B1E">
              <w:t>с</w:t>
            </w:r>
            <w:r w:rsidRPr="00A37B1E">
              <w:t>луг психолого-педагогич</w:t>
            </w:r>
            <w:r w:rsidRPr="00A37B1E">
              <w:t>е</w:t>
            </w:r>
            <w:r w:rsidRPr="00A37B1E">
              <w:t>ской, метод</w:t>
            </w:r>
            <w:r w:rsidRPr="00A37B1E">
              <w:t>и</w:t>
            </w:r>
            <w:r w:rsidRPr="00A37B1E">
              <w:t>ческой и соц</w:t>
            </w:r>
            <w:r w:rsidRPr="00A37B1E">
              <w:t>и</w:t>
            </w:r>
            <w:r w:rsidRPr="00A37B1E">
              <w:t>альной помощи родителям (з</w:t>
            </w:r>
            <w:r w:rsidRPr="00A37B1E">
              <w:t>а</w:t>
            </w:r>
            <w:r w:rsidRPr="00A37B1E">
              <w:t>конным пре</w:t>
            </w:r>
            <w:r w:rsidRPr="00A37B1E">
              <w:t>д</w:t>
            </w:r>
            <w:r w:rsidRPr="00A37B1E">
              <w:lastRenderedPageBreak/>
              <w:t>ставителям) детей, а также гражданам, же</w:t>
            </w:r>
            <w:r w:rsidRPr="00A37B1E">
              <w:softHyphen/>
              <w:t>лающим пр</w:t>
            </w:r>
            <w:r w:rsidRPr="00A37B1E">
              <w:t>и</w:t>
            </w:r>
            <w:r w:rsidRPr="00A37B1E">
              <w:t>нять на восп</w:t>
            </w:r>
            <w:r w:rsidRPr="00A37B1E">
              <w:t>и</w:t>
            </w:r>
            <w:r w:rsidRPr="00A37B1E">
              <w:t>тание в свои семьи детей, оставшихся без попечения р</w:t>
            </w:r>
            <w:r w:rsidRPr="00A37B1E">
              <w:t>о</w:t>
            </w:r>
            <w:r w:rsidRPr="00A37B1E"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lastRenderedPageBreak/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граждан, полож</w:t>
            </w:r>
            <w:r w:rsidRPr="00A37B1E">
              <w:t>и</w:t>
            </w:r>
            <w:r w:rsidRPr="00A37B1E">
              <w:t>тельно оценивших к</w:t>
            </w:r>
            <w:r w:rsidRPr="00A37B1E">
              <w:t>а</w:t>
            </w:r>
            <w:r w:rsidRPr="00A37B1E">
              <w:t>чество услуг психолого-педагогической, мет</w:t>
            </w:r>
            <w:r w:rsidRPr="00A37B1E">
              <w:t>о</w:t>
            </w:r>
            <w:r w:rsidRPr="00A37B1E">
              <w:t>дической и консульт</w:t>
            </w:r>
            <w:r w:rsidRPr="00A37B1E">
              <w:t>а</w:t>
            </w:r>
            <w:r w:rsidRPr="00A37B1E">
              <w:t>тивной помощи, от общего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  <w:p w:rsidR="00A37B1E" w:rsidRPr="00A37B1E" w:rsidRDefault="00A37B1E" w:rsidP="00A37B1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 качество услуг псих</w:t>
            </w:r>
            <w:r w:rsidRPr="00A37B1E">
              <w:t>о</w:t>
            </w:r>
            <w:r w:rsidRPr="00A37B1E">
              <w:t>лого-педагогической, методической и ко</w:t>
            </w:r>
            <w:r w:rsidRPr="00A37B1E">
              <w:t>н</w:t>
            </w:r>
            <w:r w:rsidRPr="00A37B1E">
              <w:t>сультативной помощи, от общего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  <w:p w:rsidR="00A37B1E" w:rsidRPr="00A37B1E" w:rsidRDefault="00A37B1E" w:rsidP="00A37B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Доля граждан, пол</w:t>
            </w:r>
            <w:r w:rsidRPr="00A37B1E">
              <w:t>о</w:t>
            </w:r>
            <w:r w:rsidRPr="00A37B1E">
              <w:t>жительно оценивших качество услуг психол</w:t>
            </w:r>
            <w:r w:rsidRPr="00A37B1E">
              <w:t>о</w:t>
            </w:r>
            <w:r w:rsidRPr="00A37B1E">
              <w:t>го-педагогической, м</w:t>
            </w:r>
            <w:r w:rsidRPr="00A37B1E">
              <w:t>е</w:t>
            </w:r>
            <w:r w:rsidRPr="00A37B1E">
              <w:t>тодической и консульт</w:t>
            </w:r>
            <w:r w:rsidRPr="00A37B1E">
              <w:t>а</w:t>
            </w:r>
            <w:r w:rsidRPr="00A37B1E">
              <w:t>тивной помощи, от о</w:t>
            </w:r>
            <w:r w:rsidRPr="00A37B1E">
              <w:t>б</w:t>
            </w:r>
            <w:r w:rsidRPr="00A37B1E">
              <w:t>щего числа об</w:t>
            </w:r>
            <w:r w:rsidRPr="00A37B1E">
              <w:softHyphen/>
              <w:t>ратившихся за получ</w:t>
            </w:r>
            <w:r w:rsidRPr="00A37B1E">
              <w:t>е</w:t>
            </w:r>
            <w:r w:rsidRPr="00A37B1E"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А-кол-во гра</w:t>
            </w:r>
            <w:r w:rsidRPr="00A37B1E">
              <w:t>ж</w:t>
            </w:r>
            <w:r w:rsidRPr="00A37B1E">
              <w:t>дан полож</w:t>
            </w:r>
            <w:r w:rsidRPr="00A37B1E">
              <w:t>и</w:t>
            </w:r>
            <w:r w:rsidRPr="00A37B1E">
              <w:t>тельно оц</w:t>
            </w:r>
            <w:r w:rsidRPr="00A37B1E">
              <w:t>е</w:t>
            </w:r>
            <w:r w:rsidRPr="00A37B1E">
              <w:t>нивших пол</w:t>
            </w:r>
            <w:r w:rsidRPr="00A37B1E">
              <w:t>у</w:t>
            </w:r>
            <w:r w:rsidRPr="00A37B1E">
              <w:t>ченную услугу</w:t>
            </w:r>
          </w:p>
          <w:p w:rsidR="00A37B1E" w:rsidRPr="00A37B1E" w:rsidRDefault="00A37B1E" w:rsidP="00A37B1E">
            <w:r w:rsidRPr="00A37B1E">
              <w:t>В-общее кол-во граждан. обр</w:t>
            </w:r>
            <w:r w:rsidRPr="00A37B1E">
              <w:t>а</w:t>
            </w:r>
            <w:r w:rsidRPr="00A37B1E"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37B1E" w:rsidRPr="00A37B1E" w:rsidRDefault="00A37B1E" w:rsidP="00A37B1E">
            <w:r w:rsidRPr="00A37B1E">
              <w:t>Доступность дошкол</w:t>
            </w:r>
            <w:r w:rsidRPr="00A37B1E">
              <w:t>ь</w:t>
            </w:r>
            <w:r w:rsidRPr="00A37B1E">
              <w:t>ного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 Доступность дошк</w:t>
            </w:r>
            <w:r w:rsidRPr="00A37B1E">
              <w:t>о</w:t>
            </w:r>
            <w:r w:rsidRPr="00A37B1E">
              <w:t>льного образования для детей  в возрасте от п</w:t>
            </w:r>
            <w:r w:rsidRPr="00A37B1E">
              <w:t>о</w:t>
            </w:r>
            <w:r w:rsidRPr="00A37B1E"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/>
          <w:p w:rsidR="00A37B1E" w:rsidRPr="00A37B1E" w:rsidRDefault="00A37B1E" w:rsidP="00A37B1E">
            <w:r w:rsidRPr="00A37B1E">
              <w:t>С- процент детей в во</w:t>
            </w:r>
            <w:r w:rsidRPr="00A37B1E">
              <w:t>з</w:t>
            </w:r>
            <w:r w:rsidRPr="00A37B1E">
              <w:t>расте от полутора  до 3 лет, получающих дошк</w:t>
            </w:r>
            <w:r w:rsidRPr="00A37B1E">
              <w:t>о</w:t>
            </w:r>
            <w:r w:rsidRPr="00A37B1E">
              <w:lastRenderedPageBreak/>
              <w:t>льную образовательную услугу, в общей числе</w:t>
            </w:r>
            <w:r w:rsidRPr="00A37B1E">
              <w:t>н</w:t>
            </w:r>
            <w:r w:rsidRPr="00A37B1E">
              <w:t>ности детей  в возрасте от полутора  до 3 лет, желающих получать д</w:t>
            </w:r>
            <w:r w:rsidRPr="00A37B1E">
              <w:t>о</w:t>
            </w:r>
            <w:r w:rsidRPr="00A37B1E">
              <w:t>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А - количеств</w:t>
            </w:r>
            <w:r w:rsidRPr="00A37B1E">
              <w:t>о</w:t>
            </w:r>
            <w:r w:rsidRPr="00A37B1E">
              <w:t>детей в возра</w:t>
            </w:r>
            <w:r w:rsidRPr="00A37B1E">
              <w:t>с</w:t>
            </w:r>
            <w:r w:rsidRPr="00A37B1E">
              <w:t>те от полутора  до 3 лет, пол</w:t>
            </w:r>
            <w:r w:rsidRPr="00A37B1E">
              <w:t>у</w:t>
            </w:r>
            <w:r w:rsidRPr="00A37B1E">
              <w:t>чающих дошк</w:t>
            </w:r>
            <w:r w:rsidRPr="00A37B1E">
              <w:t>о</w:t>
            </w:r>
            <w:r w:rsidRPr="00A37B1E">
              <w:t>льную образ</w:t>
            </w:r>
            <w:r w:rsidRPr="00A37B1E">
              <w:t>о</w:t>
            </w:r>
            <w:r w:rsidRPr="00A37B1E">
              <w:lastRenderedPageBreak/>
              <w:t>вательную усл</w:t>
            </w:r>
            <w:r w:rsidRPr="00A37B1E">
              <w:t>у</w:t>
            </w:r>
            <w:r w:rsidRPr="00A37B1E">
              <w:t>гу</w:t>
            </w:r>
          </w:p>
          <w:p w:rsidR="00A37B1E" w:rsidRPr="00A37B1E" w:rsidRDefault="00A37B1E" w:rsidP="00A37B1E">
            <w:r w:rsidRPr="00A37B1E">
              <w:t xml:space="preserve"> В- общая  чи</w:t>
            </w:r>
            <w:r w:rsidRPr="00A37B1E">
              <w:t>с</w:t>
            </w:r>
            <w:r w:rsidRPr="00A37B1E">
              <w:t>ленность детей  в возрасте от полутора  до 3 лет, желающих получать д</w:t>
            </w:r>
            <w:r w:rsidRPr="00A37B1E">
              <w:t>о</w:t>
            </w:r>
            <w:r w:rsidRPr="00A37B1E">
              <w:t>школьное о</w:t>
            </w:r>
            <w:r w:rsidRPr="00A37B1E">
              <w:t>б</w:t>
            </w:r>
            <w:r w:rsidRPr="00A37B1E">
              <w:t>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lastRenderedPageBreak/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B1E" w:rsidRPr="00A37B1E" w:rsidRDefault="00A37B1E" w:rsidP="00A37B1E"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lastRenderedPageBreak/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>она</w:t>
            </w:r>
          </w:p>
        </w:tc>
      </w:tr>
      <w:tr w:rsidR="00A37B1E" w:rsidRPr="00A37B1E" w:rsidTr="00A37B1E">
        <w:trPr>
          <w:trHeight w:val="20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lastRenderedPageBreak/>
              <w:t>47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обучающихся, получающих начальное общее образование в муниципальных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циях, получающих бе</w:t>
            </w:r>
            <w:r w:rsidRPr="00A37B1E">
              <w:t>с</w:t>
            </w:r>
            <w:r w:rsidRPr="00A37B1E">
              <w:t>платное горячее пит</w:t>
            </w:r>
            <w:r w:rsidRPr="00A37B1E">
              <w:t>а</w:t>
            </w:r>
            <w:r w:rsidRPr="00A37B1E">
              <w:t>ние, к общему колич</w:t>
            </w:r>
            <w:r w:rsidRPr="00A37B1E">
              <w:t>е</w:t>
            </w:r>
            <w:r w:rsidRPr="00A37B1E">
              <w:t>ству обучающихся, п</w:t>
            </w:r>
            <w:r w:rsidRPr="00A37B1E">
              <w:t>о</w:t>
            </w:r>
            <w:r w:rsidRPr="00A37B1E">
              <w:t>лучающих начальное общее образование в муниципальных обр</w:t>
            </w:r>
            <w:r w:rsidRPr="00A37B1E">
              <w:t>а</w:t>
            </w:r>
            <w:r w:rsidRPr="00A37B1E">
              <w:t>зовательных организ</w:t>
            </w:r>
            <w:r w:rsidRPr="00A37B1E">
              <w:t>а</w:t>
            </w:r>
            <w:r w:rsidRPr="00A37B1E">
              <w:t>циях в отчетном ф</w:t>
            </w:r>
            <w:r w:rsidRPr="00A37B1E">
              <w:t>и</w:t>
            </w:r>
            <w:r w:rsidRPr="00A37B1E"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  <w:p w:rsidR="00A37B1E" w:rsidRPr="00A37B1E" w:rsidRDefault="00A37B1E" w:rsidP="00A37B1E"/>
          <w:p w:rsidR="00A37B1E" w:rsidRPr="00A37B1E" w:rsidRDefault="00A37B1E" w:rsidP="00A37B1E">
            <w:r w:rsidRPr="00A37B1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обучающихся, получающих начальное общее образование в муниципальных образ</w:t>
            </w:r>
            <w:r w:rsidRPr="00A37B1E">
              <w:t>о</w:t>
            </w:r>
            <w:r w:rsidRPr="00A37B1E">
              <w:t>вательных организациях, получающих бесплатное горячее питание, к о</w:t>
            </w:r>
            <w:r w:rsidRPr="00A37B1E">
              <w:t>б</w:t>
            </w:r>
            <w:r w:rsidRPr="00A37B1E">
              <w:t>щему количеству об</w:t>
            </w:r>
            <w:r w:rsidRPr="00A37B1E">
              <w:t>у</w:t>
            </w:r>
            <w:r w:rsidRPr="00A37B1E">
              <w:t>чающихся, получающих начальное общее обр</w:t>
            </w:r>
            <w:r w:rsidRPr="00A37B1E">
              <w:t>а</w:t>
            </w:r>
            <w:r w:rsidRPr="00A37B1E">
              <w:t>зование в муниципал</w:t>
            </w:r>
            <w:r w:rsidRPr="00A37B1E">
              <w:t>ь</w:t>
            </w:r>
            <w:r w:rsidRPr="00A37B1E"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обучающихся, , получающих начальное общее образование в муниципальных образ</w:t>
            </w:r>
            <w:r w:rsidRPr="00A37B1E">
              <w:t>о</w:t>
            </w:r>
            <w:r w:rsidRPr="00A37B1E"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количество обучающихся, получающих начальное о</w:t>
            </w:r>
            <w:r w:rsidRPr="00A37B1E">
              <w:t>б</w:t>
            </w:r>
            <w:r w:rsidRPr="00A37B1E">
              <w:t>щее образов</w:t>
            </w:r>
            <w:r w:rsidRPr="00A37B1E">
              <w:t>а</w:t>
            </w:r>
            <w:r w:rsidRPr="00A37B1E">
              <w:t>ние в муниц</w:t>
            </w:r>
            <w:r w:rsidRPr="00A37B1E">
              <w:t>и</w:t>
            </w:r>
            <w:r w:rsidRPr="00A37B1E">
              <w:t>пальных обр</w:t>
            </w:r>
            <w:r w:rsidRPr="00A37B1E">
              <w:t>а</w:t>
            </w:r>
            <w:r w:rsidRPr="00A37B1E">
              <w:t>зовательных организациях, получающих бесплатное г</w:t>
            </w:r>
            <w:r w:rsidRPr="00A37B1E">
              <w:t>о</w:t>
            </w:r>
            <w:r w:rsidRPr="00A37B1E">
              <w:t>рячее питание</w:t>
            </w:r>
          </w:p>
          <w:p w:rsidR="00A37B1E" w:rsidRPr="00A37B1E" w:rsidRDefault="00A37B1E" w:rsidP="00A37B1E"/>
          <w:p w:rsidR="00A37B1E" w:rsidRPr="00A37B1E" w:rsidRDefault="00A37B1E" w:rsidP="00A37B1E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% об</w:t>
            </w:r>
            <w:r w:rsidRPr="00A37B1E">
              <w:t>у</w:t>
            </w:r>
            <w:r w:rsidRPr="00A37B1E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2070"/>
        </w:trPr>
        <w:tc>
          <w:tcPr>
            <w:tcW w:w="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</w:t>
            </w:r>
            <w:r w:rsidRPr="00A37B1E">
              <w:t>у</w:t>
            </w:r>
            <w:r w:rsidRPr="00A37B1E">
              <w:t>чающихся, п</w:t>
            </w:r>
            <w:r w:rsidRPr="00A37B1E">
              <w:t>о</w:t>
            </w:r>
            <w:r w:rsidRPr="00A37B1E">
              <w:t>лучающих н</w:t>
            </w:r>
            <w:r w:rsidRPr="00A37B1E">
              <w:t>а</w:t>
            </w:r>
            <w:r w:rsidRPr="00A37B1E"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  <w:tr w:rsidR="00A37B1E" w:rsidRPr="00A37B1E" w:rsidTr="00A37B1E">
        <w:trPr>
          <w:trHeight w:val="1722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48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>
            <w:r w:rsidRPr="00A37B1E">
              <w:t>Доля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</w:t>
            </w:r>
            <w:r w:rsidRPr="00A37B1E">
              <w:t>о</w:t>
            </w:r>
            <w:r w:rsidRPr="00A37B1E">
              <w:t>блюдению санитарно-эпидемиологических требований в условиях распространения н</w:t>
            </w:r>
            <w:r w:rsidRPr="00A37B1E">
              <w:t>о</w:t>
            </w:r>
            <w:r w:rsidRPr="00A37B1E">
              <w:t>вой коронавирусной инфекции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Показатель характериз</w:t>
            </w:r>
            <w:r w:rsidRPr="00A37B1E">
              <w:t>у</w:t>
            </w:r>
            <w:r w:rsidRPr="00A37B1E">
              <w:t>ет долю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собл</w:t>
            </w:r>
            <w:r w:rsidRPr="00A37B1E">
              <w:t>ю</w:t>
            </w:r>
            <w:r w:rsidRPr="00A37B1E">
              <w:t>дению санитарно-эпидемиологических требований в условиях распространения новой коронавирусной инфе</w:t>
            </w:r>
            <w:r w:rsidRPr="00A37B1E">
              <w:t>к</w:t>
            </w:r>
            <w:r w:rsidRPr="00A37B1E"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Годовая, за отче</w:t>
            </w:r>
            <w:r w:rsidRPr="00A37B1E">
              <w:t>т</w:t>
            </w:r>
            <w:r w:rsidRPr="00A37B1E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С=А/В*100%, где:</w:t>
            </w:r>
          </w:p>
          <w:p w:rsidR="00A37B1E" w:rsidRPr="00A37B1E" w:rsidRDefault="00A37B1E" w:rsidP="00A37B1E">
            <w:r w:rsidRPr="00A37B1E">
              <w:t>С – доля общеобразов</w:t>
            </w:r>
            <w:r w:rsidRPr="00A37B1E">
              <w:t>а</w:t>
            </w:r>
            <w:r w:rsidRPr="00A37B1E">
              <w:t>тельных организаций, в которых реализованы мероприятия по собл</w:t>
            </w:r>
            <w:r w:rsidRPr="00A37B1E">
              <w:t>ю</w:t>
            </w:r>
            <w:r w:rsidRPr="00A37B1E">
              <w:t>дению санитарно-эпидемиологических требований в условиях распространения новой коронавирусной инфе</w:t>
            </w:r>
            <w:r w:rsidRPr="00A37B1E">
              <w:t>к</w:t>
            </w:r>
            <w:r w:rsidRPr="00A37B1E"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А – количество общеобразов</w:t>
            </w:r>
            <w:r w:rsidRPr="00A37B1E">
              <w:t>а</w:t>
            </w:r>
            <w:r w:rsidRPr="00A37B1E">
              <w:t>тельных орг</w:t>
            </w:r>
            <w:r w:rsidRPr="00A37B1E">
              <w:t>а</w:t>
            </w:r>
            <w:r w:rsidRPr="00A37B1E">
              <w:t>низаций, в к</w:t>
            </w:r>
            <w:r w:rsidRPr="00A37B1E">
              <w:t>о</w:t>
            </w:r>
            <w:r w:rsidRPr="00A37B1E">
              <w:t>торых реализ</w:t>
            </w:r>
            <w:r w:rsidRPr="00A37B1E">
              <w:t>о</w:t>
            </w:r>
            <w:r w:rsidRPr="00A37B1E">
              <w:t>ваны мер</w:t>
            </w:r>
            <w:r w:rsidRPr="00A37B1E">
              <w:t>о</w:t>
            </w:r>
            <w:r w:rsidRPr="00A37B1E">
              <w:t>приятия по с</w:t>
            </w:r>
            <w:r w:rsidRPr="00A37B1E">
              <w:t>о</w:t>
            </w:r>
            <w:r w:rsidRPr="00A37B1E">
              <w:t>блюдению с</w:t>
            </w:r>
            <w:r w:rsidRPr="00A37B1E">
              <w:t>а</w:t>
            </w:r>
            <w:r w:rsidRPr="00A37B1E">
              <w:t>нитарно-эпидемиолог</w:t>
            </w:r>
            <w:r w:rsidRPr="00A37B1E">
              <w:t>и</w:t>
            </w:r>
            <w:r w:rsidRPr="00A37B1E">
              <w:t>ческих треб</w:t>
            </w:r>
            <w:r w:rsidRPr="00A37B1E">
              <w:t>о</w:t>
            </w:r>
            <w:r w:rsidRPr="00A37B1E">
              <w:t>ваний в услов</w:t>
            </w:r>
            <w:r w:rsidRPr="00A37B1E">
              <w:t>и</w:t>
            </w:r>
            <w:r w:rsidRPr="00A37B1E">
              <w:t>ях распростр</w:t>
            </w:r>
            <w:r w:rsidRPr="00A37B1E">
              <w:t>а</w:t>
            </w:r>
            <w:r w:rsidRPr="00A37B1E">
              <w:t>нения новой коронавиру</w:t>
            </w:r>
            <w:r w:rsidRPr="00A37B1E">
              <w:t>с</w:t>
            </w:r>
            <w:r w:rsidRPr="00A37B1E"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3-ведомстве</w:t>
            </w:r>
            <w:r w:rsidRPr="00A37B1E">
              <w:t>н</w:t>
            </w:r>
            <w:r w:rsidRPr="00A37B1E">
              <w:t>ная отче</w:t>
            </w:r>
            <w:r w:rsidRPr="00A37B1E">
              <w:t>т</w:t>
            </w:r>
            <w:r w:rsidRPr="00A37B1E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% орган</w:t>
            </w:r>
            <w:r w:rsidRPr="00A37B1E">
              <w:t>и</w:t>
            </w:r>
            <w:r w:rsidRPr="00A37B1E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Спло</w:t>
            </w:r>
            <w:r w:rsidRPr="00A37B1E">
              <w:t>ш</w:t>
            </w:r>
            <w:r w:rsidRPr="00A37B1E"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pPr>
              <w:rPr>
                <w:highlight w:val="yellow"/>
              </w:rPr>
            </w:pPr>
            <w:r w:rsidRPr="00A37B1E">
              <w:t>Упра</w:t>
            </w:r>
            <w:r w:rsidRPr="00A37B1E">
              <w:t>в</w:t>
            </w:r>
            <w:r w:rsidRPr="00A37B1E">
              <w:t>ление образ</w:t>
            </w:r>
            <w:r w:rsidRPr="00A37B1E">
              <w:t>о</w:t>
            </w:r>
            <w:r w:rsidRPr="00A37B1E">
              <w:t>вания адм</w:t>
            </w:r>
            <w:r w:rsidRPr="00A37B1E">
              <w:t>и</w:t>
            </w:r>
            <w:r w:rsidRPr="00A37B1E">
              <w:t>нистр</w:t>
            </w:r>
            <w:r w:rsidRPr="00A37B1E">
              <w:t>а</w:t>
            </w:r>
            <w:r w:rsidRPr="00A37B1E">
              <w:t>ции Н</w:t>
            </w:r>
            <w:r w:rsidRPr="00A37B1E">
              <w:t>и</w:t>
            </w:r>
            <w:r w:rsidRPr="00A37B1E">
              <w:t>кольск</w:t>
            </w:r>
            <w:r w:rsidRPr="00A37B1E">
              <w:t>о</w:t>
            </w:r>
            <w:r w:rsidRPr="00A37B1E">
              <w:t>го м</w:t>
            </w:r>
            <w:r w:rsidRPr="00A37B1E">
              <w:t>у</w:t>
            </w:r>
            <w:r w:rsidRPr="00A37B1E">
              <w:t>ниц</w:t>
            </w:r>
            <w:r w:rsidRPr="00A37B1E">
              <w:t>и</w:t>
            </w:r>
            <w:r w:rsidRPr="00A37B1E">
              <w:t>пальн</w:t>
            </w:r>
            <w:r w:rsidRPr="00A37B1E">
              <w:t>о</w:t>
            </w:r>
            <w:r w:rsidRPr="00A37B1E">
              <w:t>го ра</w:t>
            </w:r>
            <w:r w:rsidRPr="00A37B1E">
              <w:t>й</w:t>
            </w:r>
            <w:r w:rsidRPr="00A37B1E">
              <w:t xml:space="preserve">она </w:t>
            </w:r>
          </w:p>
        </w:tc>
      </w:tr>
      <w:tr w:rsidR="00A37B1E" w:rsidRPr="00A37B1E" w:rsidTr="00A37B1E">
        <w:trPr>
          <w:trHeight w:val="1722"/>
        </w:trPr>
        <w:tc>
          <w:tcPr>
            <w:tcW w:w="5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>
            <w:r w:rsidRPr="00A37B1E">
              <w:t>В – общее к</w:t>
            </w:r>
            <w:r w:rsidRPr="00A37B1E">
              <w:t>о</w:t>
            </w:r>
            <w:r w:rsidRPr="00A37B1E">
              <w:t>личество общ</w:t>
            </w:r>
            <w:r w:rsidRPr="00A37B1E">
              <w:t>е</w:t>
            </w:r>
            <w:r w:rsidRPr="00A37B1E">
              <w:t>образовател</w:t>
            </w:r>
            <w:r w:rsidRPr="00A37B1E">
              <w:t>ь</w:t>
            </w:r>
            <w:r w:rsidRPr="00A37B1E">
              <w:t>ных организ</w:t>
            </w:r>
            <w:r w:rsidRPr="00A37B1E">
              <w:t>а</w:t>
            </w:r>
            <w:r w:rsidRPr="00A37B1E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7B1E" w:rsidRPr="00A37B1E" w:rsidRDefault="00A37B1E" w:rsidP="00A37B1E"/>
        </w:tc>
      </w:tr>
    </w:tbl>
    <w:p w:rsidR="00601AEB" w:rsidRDefault="00601AEB" w:rsidP="00A37B1E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694CB8" w:rsidRDefault="00F030B6" w:rsidP="006440F1">
      <w:pPr>
        <w:spacing w:after="0"/>
        <w:jc w:val="right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</w:t>
      </w:r>
      <w:r w:rsidRPr="00694CB8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694CB8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</w:t>
      </w:r>
    </w:p>
    <w:p w:rsidR="00A37B1E" w:rsidRDefault="00A37B1E" w:rsidP="00A37B1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A37B1E" w:rsidRPr="001A3EFC" w:rsidRDefault="00A37B1E" w:rsidP="00A37B1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A37B1E" w:rsidRPr="00E857F0" w:rsidRDefault="00A37B1E" w:rsidP="00A37B1E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 xml:space="preserve"> муниципальной программы за счет средств районного бюджета</w:t>
      </w:r>
    </w:p>
    <w:tbl>
      <w:tblPr>
        <w:tblW w:w="15187" w:type="dxa"/>
        <w:tblInd w:w="534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15"/>
      </w:tblGrid>
      <w:tr w:rsidR="00A37B1E" w:rsidRPr="00ED6802" w:rsidTr="00A37B1E">
        <w:trPr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Ответственный исполн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тель, соисполнитель, уч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Источник финансового</w:t>
            </w:r>
          </w:p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обеспечения</w:t>
            </w:r>
          </w:p>
        </w:tc>
        <w:tc>
          <w:tcPr>
            <w:tcW w:w="8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Расходы (тыс. руб.)</w:t>
            </w:r>
          </w:p>
        </w:tc>
      </w:tr>
      <w:tr w:rsidR="00A37B1E" w:rsidRPr="00ED6802" w:rsidTr="00A37B1E">
        <w:trPr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2020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2021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2022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2023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2024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2025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</w:tr>
      <w:tr w:rsidR="00A37B1E" w:rsidRPr="007E61E0" w:rsidTr="00A37B1E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8</w:t>
            </w:r>
          </w:p>
        </w:tc>
      </w:tr>
      <w:tr w:rsidR="00A37B1E" w:rsidRPr="007E61E0" w:rsidTr="00A37B1E">
        <w:trPr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32"/>
                <w:szCs w:val="20"/>
                <w:lang w:eastAsia="zh-CN"/>
              </w:rPr>
              <w:t>Итого</w:t>
            </w:r>
          </w:p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FFFF0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590 692,7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571 314,9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550 097,1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</w:tr>
      <w:tr w:rsidR="00A37B1E" w:rsidRPr="007E61E0" w:rsidTr="00A37B1E">
        <w:trPr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185 452,2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08044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186 407,5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166 756,5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</w:tr>
      <w:tr w:rsidR="00A37B1E" w:rsidRPr="007E61E0" w:rsidTr="00A37B1E">
        <w:trPr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17 690,8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08044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08044C">
              <w:rPr>
                <w:rFonts w:ascii="Times New Roman" w:hAnsi="Times New Roman"/>
                <w:b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387 549,7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08044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367 295,3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335 733,2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A37B1E" w:rsidRPr="007E61E0" w:rsidTr="00A37B1E">
        <w:trPr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A37B1E" w:rsidRPr="00D73FE9" w:rsidTr="00A37B1E">
        <w:trPr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color w:val="1D1D1D"/>
                <w:sz w:val="20"/>
                <w:szCs w:val="20"/>
                <w:lang w:eastAsia="zh-CN"/>
              </w:rPr>
              <w:t>Участник 1</w:t>
            </w:r>
          </w:p>
          <w:p w:rsidR="00A37B1E" w:rsidRPr="001A3EFC" w:rsidRDefault="00A37B1E" w:rsidP="00A37B1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зующие основную общеобразовател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147 509,7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139 155,2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</w:tr>
      <w:tr w:rsidR="00A37B1E" w:rsidRPr="007E61E0" w:rsidTr="00A37B1E">
        <w:trPr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33 662,1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</w:tr>
      <w:tr w:rsidR="00A37B1E" w:rsidRPr="007E61E0" w:rsidTr="00A37B1E">
        <w:trPr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113 847,6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106 680,1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</w:tr>
      <w:tr w:rsidR="00A37B1E" w:rsidRPr="007E61E0" w:rsidTr="00A37B1E">
        <w:trPr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  <w:lang w:eastAsia="zh-CN"/>
              </w:rPr>
              <w:t>Подпрограмма 2, всего</w:t>
            </w: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детей),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A37B1E" w:rsidRPr="001A3EFC" w:rsidRDefault="00A37B1E" w:rsidP="00A37B1E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396 301,0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396 702,0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361 028,5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D73FE9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</w:tr>
      <w:tr w:rsidR="00A37B1E" w:rsidRPr="007E61E0" w:rsidTr="00A37B1E">
        <w:trPr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C2F7A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104 908,1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118 474,7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88 823,7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</w:tr>
      <w:tr w:rsidR="00A37B1E" w:rsidRPr="007E61E0" w:rsidTr="00A37B1E">
        <w:trPr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C2F7A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C2F7A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273 702,1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C2F7A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37B1E" w:rsidRPr="001A3EFC" w:rsidRDefault="00A37B1E" w:rsidP="00A37B1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1</w:t>
            </w: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1F2EE2">
              <w:rPr>
                <w:rFonts w:ascii="Times New Roman" w:hAnsi="Times New Roman"/>
                <w:b/>
                <w:szCs w:val="20"/>
              </w:rPr>
              <w:t>32</w:t>
            </w:r>
            <w:r>
              <w:rPr>
                <w:rFonts w:ascii="Times New Roman" w:hAnsi="Times New Roman"/>
                <w:b/>
                <w:szCs w:val="20"/>
              </w:rPr>
              <w:t>2 109,9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317 619,3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360 992,5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</w:tr>
      <w:tr w:rsidR="00A37B1E" w:rsidRPr="007E61E0" w:rsidTr="00A37B1E">
        <w:trPr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93 767,0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88 787,7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17 612,1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47 607,4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szCs w:val="20"/>
                <w:lang w:eastAsia="zh-CN"/>
              </w:rPr>
              <w:t>10 652,1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212 115,2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25A1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2</w:t>
            </w: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74 191,1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79 082,7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E8218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</w:tr>
      <w:tr w:rsidR="00A37B1E" w:rsidRPr="007E61E0" w:rsidTr="00A37B1E">
        <w:trPr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11 141,0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30 582,7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63 050,0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48 500,0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19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она,</w:t>
            </w:r>
          </w:p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1F2EE2">
              <w:rPr>
                <w:rFonts w:ascii="Times New Roman" w:hAnsi="Times New Roman"/>
                <w:b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A37B1E" w:rsidRPr="001A3EFC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</w:tr>
      <w:tr w:rsidR="00A37B1E" w:rsidRPr="007E61E0" w:rsidTr="00A37B1E">
        <w:trPr>
          <w:trHeight w:val="27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A37B1E" w:rsidRPr="00241EF1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1F2EE2">
              <w:rPr>
                <w:rFonts w:ascii="Times New Roman" w:hAnsi="Times New Roman"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</w:tr>
      <w:tr w:rsidR="00A37B1E" w:rsidRPr="007E61E0" w:rsidTr="00A37B1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A37B1E" w:rsidRPr="00241EF1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241EF1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305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A37B1E" w:rsidRPr="00A21BFF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1284"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b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</w:tr>
      <w:tr w:rsidR="00A37B1E" w:rsidRPr="007E61E0" w:rsidTr="00A37B1E">
        <w:trPr>
          <w:trHeight w:val="41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</w:tr>
      <w:tr w:rsidR="00A37B1E" w:rsidRPr="007E61E0" w:rsidTr="00A37B1E">
        <w:trPr>
          <w:trHeight w:val="53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62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Pr="001A3EFC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F15B5F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43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A37B1E" w:rsidRPr="00CE7741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741"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b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</w:tr>
      <w:tr w:rsidR="00A37B1E" w:rsidRPr="007E61E0" w:rsidTr="00A37B1E">
        <w:trPr>
          <w:trHeight w:val="355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1F2EE2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F2EE2">
              <w:rPr>
                <w:rFonts w:ascii="Times New Roman" w:hAnsi="Times New Roman"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</w:t>
            </w:r>
            <w:r w:rsidRPr="00A64334">
              <w:rPr>
                <w:rFonts w:ascii="Times New Roman" w:hAnsi="Times New Roman"/>
                <w:szCs w:val="20"/>
                <w:lang w:eastAsia="zh-CN"/>
              </w:rPr>
              <w:t>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A64334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</w:tr>
      <w:tr w:rsidR="00A37B1E" w:rsidRPr="007E61E0" w:rsidTr="00A37B1E">
        <w:trPr>
          <w:trHeight w:val="531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4E1284" w:rsidRDefault="00A37B1E" w:rsidP="00A37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A37B1E" w:rsidRPr="007E61E0" w:rsidTr="00A37B1E">
        <w:trPr>
          <w:trHeight w:val="50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B1E" w:rsidRDefault="00A37B1E" w:rsidP="00A37B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A37B1E" w:rsidRPr="001A3EFC" w:rsidRDefault="00A37B1E" w:rsidP="00A37B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A37B1E" w:rsidRPr="00CE7741" w:rsidRDefault="00A37B1E" w:rsidP="00A37B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E1E33" w:rsidRPr="00937E23" w:rsidRDefault="00FE1E33" w:rsidP="00FE1E33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ПРОГНОЗНАЯ (СПРАВОЧНАЯ) ОЦЕНКА</w:t>
      </w:r>
    </w:p>
    <w:p w:rsidR="00FE1E33" w:rsidRPr="00937E23" w:rsidRDefault="00FE1E33" w:rsidP="00FE1E33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FE1E33" w:rsidRPr="00937E23" w:rsidRDefault="00FE1E33" w:rsidP="00FE1E33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областного бюджета бюджетов поселений района, организаций на реализацию целей муниципальной программы</w:t>
      </w:r>
    </w:p>
    <w:p w:rsidR="00FE1E33" w:rsidRPr="007E61E0" w:rsidRDefault="00FE1E33" w:rsidP="00FE1E33">
      <w:pPr>
        <w:autoSpaceDE w:val="0"/>
        <w:spacing w:after="0" w:line="240" w:lineRule="auto"/>
        <w:jc w:val="center"/>
        <w:rPr>
          <w:b/>
          <w:sz w:val="23"/>
          <w:szCs w:val="23"/>
          <w:lang w:eastAsia="zh-CN"/>
        </w:rPr>
      </w:pPr>
    </w:p>
    <w:tbl>
      <w:tblPr>
        <w:tblW w:w="15968" w:type="dxa"/>
        <w:tblInd w:w="250" w:type="dxa"/>
        <w:tblLayout w:type="fixed"/>
        <w:tblLook w:val="0000"/>
      </w:tblPr>
      <w:tblGrid>
        <w:gridCol w:w="7647"/>
        <w:gridCol w:w="1558"/>
        <w:gridCol w:w="1426"/>
        <w:gridCol w:w="1418"/>
        <w:gridCol w:w="1417"/>
        <w:gridCol w:w="1251"/>
        <w:gridCol w:w="1251"/>
      </w:tblGrid>
      <w:tr w:rsidR="00FE1E33" w:rsidRPr="00937E23" w:rsidTr="00353BCA">
        <w:trPr>
          <w:trHeight w:val="496"/>
        </w:trPr>
        <w:tc>
          <w:tcPr>
            <w:tcW w:w="7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FE1E33" w:rsidRPr="00937E23" w:rsidTr="00353BCA">
        <w:trPr>
          <w:trHeight w:val="411"/>
        </w:trPr>
        <w:tc>
          <w:tcPr>
            <w:tcW w:w="7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937E23" w:rsidRDefault="00FE1E33" w:rsidP="00353BCA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FE1E33" w:rsidRPr="00937E23" w:rsidTr="00353BCA">
        <w:trPr>
          <w:trHeight w:val="401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937E23" w:rsidRDefault="00FE1E33" w:rsidP="00353BC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405 240,5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384 907,4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383 340,6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FE1E33" w:rsidRPr="00937E23" w:rsidTr="00353BCA">
        <w:trPr>
          <w:trHeight w:val="40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федеральный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17 690,8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17 612,1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47 607,4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FE1E33" w:rsidRPr="00937E23" w:rsidTr="00353BCA">
        <w:trPr>
          <w:trHeight w:val="724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областной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387 549,7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367 295,3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335 733,2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1A3EFC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FE1E33" w:rsidRPr="00937E23" w:rsidTr="00353BCA">
        <w:trPr>
          <w:trHeight w:val="49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бюджеты поселений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FE1E33" w:rsidRPr="00937E23" w:rsidTr="00353BCA">
        <w:trPr>
          <w:trHeight w:val="547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FE1E33" w:rsidRPr="00937E2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FE1E33" w:rsidRPr="00937E23" w:rsidRDefault="00FE1E33" w:rsidP="00FE1E33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FE1E33" w:rsidRPr="00937E23" w:rsidRDefault="00FE1E33" w:rsidP="00FE1E33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б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ственных средств областного бюджета включают в себя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 за счет указанных средств, отраженные в приложении 3 к пр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грамме.</w:t>
      </w:r>
    </w:p>
    <w:p w:rsidR="00FE1E33" w:rsidRPr="003E1721" w:rsidRDefault="00FE1E33" w:rsidP="00FE1E33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937E23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Сведения приводится для муниципальных программ в случае участия поселений.</w:t>
      </w: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E1E33" w:rsidRPr="0054369D" w:rsidRDefault="00FE1E33" w:rsidP="00FE1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подпрограммы 1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861 108,5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54369D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годам реализ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ции: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147 509,7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139 155,2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FE1E33" w:rsidRDefault="00FE1E33" w:rsidP="00FE1E3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бюджета за счет со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ственных средств областного бюджета – 665 070,9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113 847,6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106 680,1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FE1E33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196 037,6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33 662,1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FE1E33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E1E33" w:rsidRPr="0054369D" w:rsidRDefault="00FE1E33" w:rsidP="00FE1E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1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861 108,5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54369D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ции: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147 509,7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139 155,2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FE1E33" w:rsidRPr="00E0561E" w:rsidRDefault="00FE1E33" w:rsidP="00FE1E33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FE1E33" w:rsidRDefault="00FE1E33" w:rsidP="00FE1E33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665 070,9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113 847,6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106 680,1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FE1E33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196 037,6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33 662,1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Pr="00972CFD" w:rsidRDefault="00FE1E33" w:rsidP="00FE1E33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FE1E33" w:rsidRDefault="00FE1E33" w:rsidP="00FE1E33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FE1E33" w:rsidRDefault="00FE1E33" w:rsidP="00FE1E33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подпрограммы 1 муниципальной программы за счет средств районного бюджета</w:t>
      </w:r>
    </w:p>
    <w:p w:rsidR="00FE1E33" w:rsidRPr="00ED6802" w:rsidRDefault="00FE1E33" w:rsidP="00FE1E33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tbl>
      <w:tblPr>
        <w:tblW w:w="16444" w:type="dxa"/>
        <w:tblInd w:w="-34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76"/>
      </w:tblGrid>
      <w:tr w:rsidR="00FE1E33" w:rsidRPr="00ED6802" w:rsidTr="00353BCA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E1E33" w:rsidRPr="00ED6802" w:rsidRDefault="00FE1E33" w:rsidP="00353B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Статус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Наименование в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е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домственной целевой пр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о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граммы,</w:t>
            </w:r>
          </w:p>
          <w:p w:rsidR="00FE1E33" w:rsidRPr="00FE1C57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основного меропри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я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Ответственный исполнитель, учас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Источник финансового</w:t>
            </w:r>
          </w:p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обеспечения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Расходы (тыс. руб.)</w:t>
            </w:r>
          </w:p>
        </w:tc>
      </w:tr>
      <w:tr w:rsidR="00FE1E33" w:rsidRPr="00ED6802" w:rsidTr="00353BCA">
        <w:trPr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napToGrid w:val="0"/>
              <w:spacing w:after="0"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2025 год</w:t>
            </w:r>
          </w:p>
        </w:tc>
      </w:tr>
      <w:tr w:rsidR="00FE1E33" w:rsidRPr="00ED6802" w:rsidTr="00353BCA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 w:cs="Times New Roman CYR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</w:tr>
      <w:tr w:rsidR="00FE1E33" w:rsidRPr="00ED6802" w:rsidTr="00353BCA">
        <w:trPr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zh-C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«Развитие     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образования 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Никольского 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муниципального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района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на 2020-2025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годы»</w:t>
            </w:r>
          </w:p>
          <w:p w:rsidR="00FE1E33" w:rsidRPr="00ED6802" w:rsidRDefault="00FE1E33" w:rsidP="00353BCA">
            <w:pPr>
              <w:widowControl w:val="0"/>
              <w:autoSpaceDE w:val="0"/>
              <w:spacing w:after="0" w:line="240" w:lineRule="auto"/>
              <w:ind w:left="-630"/>
              <w:jc w:val="right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Итого</w:t>
            </w:r>
          </w:p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Ответственный исполнитель</w:t>
            </w:r>
          </w:p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Участники:</w:t>
            </w:r>
          </w:p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ждения, реализующие основную общ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00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147 509,7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139 155,2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</w:tr>
      <w:tr w:rsidR="00FE1E33" w:rsidRPr="00ED6802" w:rsidTr="00353BCA">
        <w:trPr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33 662,1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FE1E33" w:rsidRPr="00ED6802" w:rsidTr="00353BCA">
        <w:trPr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FE1E33" w:rsidRPr="00ED6802" w:rsidTr="00353BCA">
        <w:trPr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113 847,6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FE1E33" w:rsidRPr="00ED6802" w:rsidTr="00353BCA">
        <w:trPr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E1C5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1E33" w:rsidRPr="00FE1C57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FE1E33" w:rsidRPr="00ED6802" w:rsidTr="00353BCA">
        <w:trPr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cs="Calibri"/>
                <w:b/>
                <w:color w:val="1D1D1D"/>
                <w:sz w:val="17"/>
                <w:szCs w:val="17"/>
              </w:rPr>
            </w:pP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  <w:t>Основное мероприятие 1</w:t>
            </w: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тельного образования в м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а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низации, реализующие основную общ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130 640,0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133 882,5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</w:tr>
      <w:tr w:rsidR="00FE1E33" w:rsidRPr="00ED6802" w:rsidTr="00353BCA">
        <w:trPr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31 073,0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FE1E33" w:rsidRPr="00ED6802" w:rsidTr="00353BCA">
        <w:trPr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FB4248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FE1E33" w:rsidRPr="00ED6802" w:rsidTr="00353BCA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99 567,0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101 407,4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</w:tr>
      <w:tr w:rsidR="00FE1E33" w:rsidRPr="00ED6802" w:rsidTr="00353BCA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</w:tr>
      <w:tr w:rsidR="00FE1E33" w:rsidRPr="00ED6802" w:rsidTr="00353BCA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новное мер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пр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ятие</w:t>
            </w:r>
          </w:p>
          <w:p w:rsidR="00FE1E33" w:rsidRPr="00ED6802" w:rsidRDefault="00FE1E33" w:rsidP="00353BCA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щающих дошкольные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FE1E33" w:rsidRPr="00ED6802" w:rsidRDefault="00FE1E33" w:rsidP="00353BC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lastRenderedPageBreak/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4 260,0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</w:tr>
      <w:tr w:rsidR="00FE1E33" w:rsidRPr="00ED6802" w:rsidTr="00353BCA">
        <w:trPr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4 260,0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</w:tr>
      <w:tr w:rsidR="00FE1E33" w:rsidRPr="00ED6802" w:rsidTr="00353BCA">
        <w:trPr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FE1E33" w:rsidRPr="00ED6802" w:rsidTr="00353BCA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Модернизация 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гиональных систем дошкольного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зов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Pr="00ED6802" w:rsidRDefault="00FE1E33" w:rsidP="00353BCA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717F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12 386,1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94035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94035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194035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194035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194035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717F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2 589,1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717F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9717F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extDirection w:val="btLr"/>
          </w:tcPr>
          <w:p w:rsidR="00FE1E33" w:rsidRPr="00ED6802" w:rsidRDefault="00FE1E33" w:rsidP="00353BCA">
            <w:pPr>
              <w:autoSpaceDE w:val="0"/>
              <w:snapToGrid w:val="0"/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Реализация мех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низмов обеспечения доступности кач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ственных образов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тельных услуг 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щего образ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вания детям с ограниче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ными возможн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Default="00FE1E33" w:rsidP="00353BCA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FE1E33" w:rsidRPr="00ED6802" w:rsidRDefault="00FE1E33" w:rsidP="00353BCA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FE1E33" w:rsidRPr="00ED6802" w:rsidTr="00353BCA">
        <w:trPr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FE1E33" w:rsidRPr="00ED6802" w:rsidTr="00353BCA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FE1E33" w:rsidRPr="00ED6802" w:rsidTr="00353BCA">
        <w:trPr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E33" w:rsidRPr="00ED6802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FE1E33" w:rsidRDefault="00FE1E33" w:rsidP="00FE1E33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ПРОГНОЗНАЯ (СПРАВОЧНАЯ) ОЦЕНКА 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подпрограммы 1</w:t>
      </w:r>
      <w:r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муниципальной программы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7"/>
        <w:gridCol w:w="1827"/>
        <w:gridCol w:w="2104"/>
        <w:gridCol w:w="1965"/>
        <w:gridCol w:w="1966"/>
        <w:gridCol w:w="1827"/>
        <w:gridCol w:w="1811"/>
      </w:tblGrid>
      <w:tr w:rsidR="00FE1E33" w:rsidRPr="00ED6802" w:rsidTr="00353BCA">
        <w:tc>
          <w:tcPr>
            <w:tcW w:w="4307" w:type="dxa"/>
            <w:vMerge w:val="restart"/>
            <w:shd w:val="clear" w:color="auto" w:fill="auto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11500" w:type="dxa"/>
            <w:gridSpan w:val="6"/>
            <w:shd w:val="clear" w:color="auto" w:fill="auto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FE1E33" w:rsidRPr="00ED6802" w:rsidTr="00353BCA">
        <w:tc>
          <w:tcPr>
            <w:tcW w:w="4307" w:type="dxa"/>
            <w:vMerge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11" w:type="dxa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2025 год</w:t>
            </w:r>
          </w:p>
        </w:tc>
      </w:tr>
      <w:tr w:rsidR="00FE1E33" w:rsidRPr="00ED6802" w:rsidTr="00353BCA">
        <w:tc>
          <w:tcPr>
            <w:tcW w:w="4307" w:type="dxa"/>
            <w:shd w:val="clear" w:color="auto" w:fill="auto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113 847,6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FE1E33" w:rsidRPr="00E93584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</w:tr>
      <w:tr w:rsidR="00FE1E33" w:rsidRPr="00ED6802" w:rsidTr="00353BCA">
        <w:tc>
          <w:tcPr>
            <w:tcW w:w="430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федеральный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FE1E33" w:rsidRPr="00ED6802" w:rsidTr="00353BCA">
        <w:tc>
          <w:tcPr>
            <w:tcW w:w="430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областной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113 847,6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FE1E33" w:rsidRPr="00ED6802" w:rsidTr="00353BCA">
        <w:tc>
          <w:tcPr>
            <w:tcW w:w="430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бюджеты поселений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E1E33" w:rsidRPr="00ED6802" w:rsidTr="00353BCA">
        <w:tc>
          <w:tcPr>
            <w:tcW w:w="430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FE1E33" w:rsidRPr="00ED6802" w:rsidRDefault="00FE1E33" w:rsidP="00353BC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</w:tbl>
    <w:p w:rsidR="00FE1E33" w:rsidRPr="00ED6802" w:rsidRDefault="00FE1E33" w:rsidP="00FE1E33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E1E33" w:rsidRPr="00ED6802" w:rsidRDefault="00FE1E33" w:rsidP="00FE1E3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&lt;*&gt;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д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программе.</w:t>
      </w:r>
    </w:p>
    <w:p w:rsidR="00FE1E33" w:rsidRPr="00ED6802" w:rsidRDefault="00FE1E33" w:rsidP="00FE1E33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&lt;**&gt;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FE1E33" w:rsidRPr="00ED6802" w:rsidRDefault="00FE1E33" w:rsidP="00FE1E3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ПРОГНОЗ</w:t>
      </w:r>
    </w:p>
    <w:p w:rsidR="00FE1E33" w:rsidRPr="00ED6802" w:rsidRDefault="00FE1E33" w:rsidP="00FE1E3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FE1E33" w:rsidRPr="00ED6802" w:rsidRDefault="00FE1E33" w:rsidP="00FE1E3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муниципальными учреждениями по подпрограмме 1 муниципальной программы</w:t>
      </w:r>
    </w:p>
    <w:p w:rsidR="00FE1E33" w:rsidRPr="00ED6802" w:rsidRDefault="00FE1E33" w:rsidP="00FE1E3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51"/>
      </w:tblGrid>
      <w:tr w:rsidR="00FE1E33" w:rsidRPr="00ED6802" w:rsidTr="00353BCA">
        <w:trPr>
          <w:trHeight w:val="555"/>
        </w:trPr>
        <w:tc>
          <w:tcPr>
            <w:tcW w:w="1951" w:type="dxa"/>
            <w:vMerge w:val="restart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мун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ципальной работы </w:t>
            </w:r>
          </w:p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(услуги)</w:t>
            </w:r>
          </w:p>
        </w:tc>
        <w:tc>
          <w:tcPr>
            <w:tcW w:w="2126" w:type="dxa"/>
            <w:vMerge w:val="restart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казателя, характ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ризующего объём усл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ги (работы)</w:t>
            </w:r>
          </w:p>
        </w:tc>
        <w:tc>
          <w:tcPr>
            <w:tcW w:w="1418" w:type="dxa"/>
            <w:vMerge w:val="restart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Единица измер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ния объёма 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ниципал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ной 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луги</w:t>
            </w:r>
          </w:p>
        </w:tc>
        <w:tc>
          <w:tcPr>
            <w:tcW w:w="5245" w:type="dxa"/>
            <w:gridSpan w:val="6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Значение показателя объёма услуги (р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боты)</w:t>
            </w:r>
          </w:p>
        </w:tc>
        <w:tc>
          <w:tcPr>
            <w:tcW w:w="5245" w:type="dxa"/>
            <w:gridSpan w:val="6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Расходы районного бюджета на оказание муниц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пальной услуги (работы), тыс. руб.</w:t>
            </w:r>
          </w:p>
        </w:tc>
      </w:tr>
      <w:tr w:rsidR="00FE1E33" w:rsidRPr="00ED6802" w:rsidTr="00353BCA">
        <w:trPr>
          <w:cantSplit/>
          <w:trHeight w:val="1134"/>
        </w:trPr>
        <w:tc>
          <w:tcPr>
            <w:tcW w:w="1951" w:type="dxa"/>
            <w:vMerge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126" w:type="dxa"/>
            <w:vMerge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418" w:type="dxa"/>
            <w:vMerge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33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769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FE1E33" w:rsidRPr="0087120E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851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1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FE1E33" w:rsidRPr="0087120E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</w:tr>
      <w:tr w:rsidR="00FE1E33" w:rsidRPr="00ED6802" w:rsidTr="00353BCA">
        <w:tc>
          <w:tcPr>
            <w:tcW w:w="1951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6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8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850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933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992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769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850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851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850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992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851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850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  <w:tc>
          <w:tcPr>
            <w:tcW w:w="851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14</w:t>
            </w:r>
          </w:p>
        </w:tc>
        <w:tc>
          <w:tcPr>
            <w:tcW w:w="851" w:type="dxa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15</w:t>
            </w:r>
          </w:p>
        </w:tc>
      </w:tr>
      <w:tr w:rsidR="00FE1E33" w:rsidRPr="00ED6802" w:rsidTr="00353BCA">
        <w:trPr>
          <w:cantSplit/>
          <w:trHeight w:val="263"/>
        </w:trPr>
        <w:tc>
          <w:tcPr>
            <w:tcW w:w="15985" w:type="dxa"/>
            <w:gridSpan w:val="15"/>
          </w:tcPr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Учредитель: Управление образования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Никольского муниципальн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го района</w:t>
            </w:r>
          </w:p>
        </w:tc>
      </w:tr>
      <w:tr w:rsidR="00FE1E33" w:rsidRPr="00ED6802" w:rsidTr="00353BCA">
        <w:trPr>
          <w:cantSplit/>
          <w:trHeight w:val="1134"/>
        </w:trPr>
        <w:tc>
          <w:tcPr>
            <w:tcW w:w="1951" w:type="dxa"/>
          </w:tcPr>
          <w:p w:rsidR="00FE1E33" w:rsidRPr="00ED6802" w:rsidRDefault="00FE1E33" w:rsidP="00FE1E3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Реализация образов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тельных пр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грамм д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школьного образования. Присмотр и уход.</w:t>
            </w:r>
          </w:p>
        </w:tc>
        <w:tc>
          <w:tcPr>
            <w:tcW w:w="2126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Контингент восп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танн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ков</w:t>
            </w:r>
          </w:p>
        </w:tc>
        <w:tc>
          <w:tcPr>
            <w:tcW w:w="1418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Чел.</w:t>
            </w: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1126</w:t>
            </w:r>
          </w:p>
        </w:tc>
        <w:tc>
          <w:tcPr>
            <w:tcW w:w="933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992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769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1" w:type="dxa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</w:p>
          <w:p w:rsidR="00FE1E33" w:rsidRDefault="00FE1E33" w:rsidP="00353BCA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FE1E33" w:rsidRPr="008B7726" w:rsidRDefault="00FE1E33" w:rsidP="00353BCA">
            <w:pP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8B7726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textDirection w:val="btLr"/>
          </w:tcPr>
          <w:p w:rsidR="00FE1E33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129 405,4</w:t>
            </w:r>
          </w:p>
          <w:p w:rsidR="00FE1E33" w:rsidRPr="00777187" w:rsidRDefault="00FE1E33" w:rsidP="00353BCA">
            <w:pPr>
              <w:ind w:left="113" w:right="113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116 893,2</w:t>
            </w:r>
          </w:p>
        </w:tc>
        <w:tc>
          <w:tcPr>
            <w:tcW w:w="992" w:type="dxa"/>
            <w:textDirection w:val="btLr"/>
          </w:tcPr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 xml:space="preserve"> 133 122,1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137 577,8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textDirection w:val="btLr"/>
          </w:tcPr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FE1E33" w:rsidRPr="00777187" w:rsidRDefault="00FE1E33" w:rsidP="00353BCA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FE1E33" w:rsidRPr="00ED6802" w:rsidRDefault="00FE1E33" w:rsidP="00353BC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BF36F0">
          <w:pgSz w:w="16838" w:h="11906" w:orient="landscape"/>
          <w:pgMar w:top="284" w:right="820" w:bottom="426" w:left="425" w:header="709" w:footer="709" w:gutter="0"/>
          <w:cols w:space="720"/>
        </w:sect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FE1E33" w:rsidRP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граммы 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составляет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2 184 857,6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DC52C1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дам реализации: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396 301,0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396 702,0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361 028,5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FE1E33" w:rsidRPr="00E0561E" w:rsidRDefault="00FE1E33" w:rsidP="00FE1E33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FE1E33" w:rsidRDefault="00FE1E33" w:rsidP="00FE1E3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 средств федерального бюджета – 82 910,3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 17 690,8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  17 612,1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FE1E33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 47 607,4 тыс. руб.,</w:t>
            </w:r>
          </w:p>
          <w:p w:rsidR="00FE1E33" w:rsidRDefault="00FE1E33" w:rsidP="00FE1E3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собственных средств областного бюджета – 1 525 938,5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273 702,1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260 615,2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224 597,4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FE1E33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576 008,8 тыс. рублей, в том числе по г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дам реализации: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104 908,1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118 474,7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88 823,7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E1E33" w:rsidRPr="00972CFD" w:rsidRDefault="00FE1E33" w:rsidP="00FE1E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FE1E33" w:rsidRDefault="00FE1E33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 w:rsidR="00E97D8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97D8C" w:rsidRPr="00BF3328"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7C2A94" w:rsidRPr="00D348D1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вания финансовых ресурсов, обеспечивающих реализацию приоритетов развития образования области 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Pr="0061631D" w:rsidRDefault="00FD0648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-- количество  обучающихся, осуществляющих программы спортивной подготовки.</w:t>
      </w: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ния в размере 5000 рублей за классное руководство педагогическим работникам муниципальных 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 xml:space="preserve">тарно-гигиенических помещений поручнями, штангами, поворотными или откидными сидениями, </w:t>
      </w:r>
      <w:r w:rsidRPr="00D348D1">
        <w:rPr>
          <w:rFonts w:ascii="Times New Roman" w:hAnsi="Times New Roman"/>
          <w:sz w:val="24"/>
          <w:szCs w:val="24"/>
        </w:rPr>
        <w:lastRenderedPageBreak/>
        <w:t>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>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15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Внедрение целевой модели цифровой образовательной среды в о</w:t>
      </w:r>
      <w:r w:rsidRPr="00C404AD">
        <w:rPr>
          <w:rFonts w:ascii="Times New Roman" w:hAnsi="Times New Roman"/>
          <w:color w:val="000000"/>
          <w:sz w:val="24"/>
          <w:szCs w:val="24"/>
        </w:rPr>
        <w:t>б</w:t>
      </w:r>
      <w:r w:rsidRPr="00C404AD">
        <w:rPr>
          <w:rFonts w:ascii="Times New Roman" w:hAnsi="Times New Roman"/>
          <w:color w:val="000000"/>
          <w:sz w:val="24"/>
          <w:szCs w:val="24"/>
        </w:rPr>
        <w:t>щеобразовательных организациях и профессиональных образовательных организациях во всех суб</w:t>
      </w:r>
      <w:r w:rsidRPr="00C404AD">
        <w:rPr>
          <w:rFonts w:ascii="Times New Roman" w:hAnsi="Times New Roman"/>
          <w:color w:val="000000"/>
          <w:sz w:val="24"/>
          <w:szCs w:val="24"/>
        </w:rPr>
        <w:t>ъ</w:t>
      </w:r>
      <w:r w:rsidRPr="00C404AD">
        <w:rPr>
          <w:rFonts w:ascii="Times New Roman" w:hAnsi="Times New Roman"/>
          <w:color w:val="000000"/>
          <w:sz w:val="24"/>
          <w:szCs w:val="24"/>
        </w:rPr>
        <w:t>ектах Российской Федерации.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внедрение целевой модели цифровой образовательной среды;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ботников к цифровой образовательной инфраструктуре и контенту, а также автоматизации и пов</w:t>
      </w:r>
      <w:r w:rsidRPr="00C404AD">
        <w:rPr>
          <w:rFonts w:ascii="Times New Roman" w:hAnsi="Times New Roman"/>
          <w:color w:val="000000"/>
          <w:sz w:val="24"/>
          <w:szCs w:val="24"/>
        </w:rPr>
        <w:t>ы</w:t>
      </w:r>
      <w:r w:rsidRPr="00C404AD">
        <w:rPr>
          <w:rFonts w:ascii="Times New Roman" w:hAnsi="Times New Roman"/>
          <w:color w:val="000000"/>
          <w:sz w:val="24"/>
          <w:szCs w:val="24"/>
        </w:rPr>
        <w:t>шения эффективности организационно-управленческих процессов в общеобразовательных организ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циях, в том числе повышение квалификации административно-управленческого персонала и педаг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гов.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Создание (обновление) материально - технической база для форм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рования у обучающихся современных технологических и гуманитарных навыков. Создание матер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ально-технической базы для реализации основных и дополнительных общеобразовательных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</w:t>
      </w:r>
      <w:r w:rsidRPr="00C404AD">
        <w:rPr>
          <w:rFonts w:ascii="Times New Roman" w:hAnsi="Times New Roman"/>
          <w:color w:val="000000"/>
          <w:sz w:val="24"/>
          <w:szCs w:val="24"/>
        </w:rPr>
        <w:t>р</w:t>
      </w:r>
      <w:r w:rsidRPr="00C404AD">
        <w:rPr>
          <w:rFonts w:ascii="Times New Roman" w:hAnsi="Times New Roman"/>
          <w:color w:val="000000"/>
          <w:sz w:val="24"/>
          <w:szCs w:val="24"/>
        </w:rPr>
        <w:t>ганизациях, расположенных в сель</w:t>
      </w:r>
      <w:r>
        <w:rPr>
          <w:rFonts w:ascii="Times New Roman" w:hAnsi="Times New Roman"/>
          <w:color w:val="000000"/>
          <w:sz w:val="24"/>
          <w:szCs w:val="24"/>
        </w:rPr>
        <w:t>ской местности и малых городах.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lastRenderedPageBreak/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в соответствии с постановлением Правительства Вологодской  области от 10 августа 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2 181 723,4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DC52C1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реализации: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393 166,8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396 702,0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361 028,5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B41F4A" w:rsidRDefault="00B41F4A" w:rsidP="00B41F4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бюджета – 41 022,3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8 863,2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 1 081,9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31 077,2 тыс. руб.,</w:t>
      </w:r>
    </w:p>
    <w:p w:rsidR="00B41F4A" w:rsidRDefault="00B41F4A" w:rsidP="00B41F4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1 564 699,5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279 402,7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277 145,4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241 127,6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576 001,6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104 900,9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118 474,7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88 823,7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E2DD2" w:rsidRP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Pr="00F01EEE" w:rsidRDefault="00F01EEE" w:rsidP="00F01EEE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2 муниципальной программы </w:t>
      </w:r>
    </w:p>
    <w:p w:rsidR="00FE1E33" w:rsidRPr="00ED6802" w:rsidRDefault="00FE1E33" w:rsidP="00FE1E3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FE1E33" w:rsidRPr="00ED6802" w:rsidTr="00353BCA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направленная</w:t>
            </w:r>
          </w:p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 показ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измер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</w:t>
            </w:r>
          </w:p>
        </w:tc>
      </w:tr>
      <w:tr w:rsidR="00FE1E33" w:rsidRPr="00ED6802" w:rsidTr="00353BCA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отчетное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Плановое</w:t>
            </w:r>
          </w:p>
        </w:tc>
      </w:tr>
      <w:tr w:rsidR="00FE1E33" w:rsidRPr="00ED6802" w:rsidTr="00353BCA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FE1E33" w:rsidRPr="00F05C43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FE1E33" w:rsidRPr="00ED6802" w:rsidTr="00353BCA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ED6802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FE1E33" w:rsidRPr="00ED6802" w:rsidTr="00353BCA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E1E33" w:rsidRPr="00213CA1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Развитие сети и 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фраструктуры учре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дений общего, спец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ального и дополн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тельного обр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зования детей для обеспечения доступности образ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вательных услуг и качественных усл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вий обучения, незав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симо от террит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рии проживания и во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можностей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городской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3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</w:tr>
      <w:tr w:rsidR="00FE1E33" w:rsidRPr="00ED6802" w:rsidTr="00353BCA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сельской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</w:tr>
      <w:tr w:rsidR="00FE1E33" w:rsidRPr="00ED6802" w:rsidTr="00353BCA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учреждений, осущес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вляющих дистанц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онное обучение обуча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в общей численности общ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образовательных учре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даны условия для получ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качественного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 с использов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нием дистанционных 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технол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гий и не противопоказ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 данные виды обуч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общеобразовател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ных организаций, в кот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рых создана универсал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ная безбарьерная ср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да для инклюзивного обр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зования детей-инвалидов, в общем количестве общеобразов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тельных орг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детей-инвалидов, которым созданы усл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вия для получения качестве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ного начального 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б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щего, основного общего, средн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го общего образ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вания, от общей числе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ности детей-инвалидов школьного во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 в возрасте от 5 до 18 лет, получающих дополн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тельное образование, от общей численности д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тей-инвалидов данного возра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с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FE1E33" w:rsidRPr="00ED6802" w:rsidTr="00353BCA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организаций, осуществляющих образ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вательную деятельность по адаптированным 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новным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внедрена сист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 мониторинга здоровья обучающихся на основе отечественной технолог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Модернизация соде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жания образования и образовательной ср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ды в соответствии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ми современными требов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ниями в общей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FE1E33" w:rsidRPr="00ED6802" w:rsidTr="00353BCA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федерал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ным государственным 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разовательным станда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там, в общей численности школьн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учителей, эффекти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 использующих совр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менные образовател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ные технологии (в том числе информационно- комм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никационные те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х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нологии) в профессиональной де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тельности, в общей чи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уч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FE1E33" w:rsidRPr="00ED6802" w:rsidTr="00353BCA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E1E33" w:rsidRPr="00213CA1" w:rsidRDefault="00FE1E33" w:rsidP="00353BC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FE1E33" w:rsidRPr="00213CA1" w:rsidRDefault="00FE1E33" w:rsidP="00353BC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Выявление и разв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тие молодых тала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 xml:space="preserve">тов, 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целевая поддер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ка од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детей, охваченных мероприятиями муниц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пального, регионального, всероссийского уровня в общей числе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 в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FE1E33" w:rsidRPr="00ED6802" w:rsidTr="00353BCA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обучающихся, учас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ников всероссийской олимпиады школьников на заключ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 от общей численности обучающихся 9-11 кла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1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2,5</w:t>
            </w:r>
          </w:p>
        </w:tc>
      </w:tr>
      <w:tr w:rsidR="00FE1E33" w:rsidRPr="00ED6802" w:rsidTr="00353BCA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Охват дополнительным образованием детей в во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расте от 5 до 18 лет, пр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живающих на терр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тории муниципальн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 района через предоставление именных сертиф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катов дополнительного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детей данной возра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Развитие независимой и прозрачной для о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щества оценки кач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ства образования, гласности и коллег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альности в обла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ти оценки качества обр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зов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ждений, не сдавших единый госуда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скому языку и мат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матике, в общей численности 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ниципальных общеобразовательных 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Усиление социальной защищённости пед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гогических работн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ков района, создание условий для закре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педагогических кадров образовател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ных учреждений, обеспеч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ние сферы образования квал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фицированными ка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учителей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ганизаций в возрасте до 35 лет в общей численности учителей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Проведение мер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приятий  по програ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мам спортивной по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готовки дополн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тельного обр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Количество обучающихся, осуществляющие пр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граммы спортивной подг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FE1E33" w:rsidRPr="004F47C9" w:rsidRDefault="00FE1E33" w:rsidP="00353BC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FE1E33" w:rsidRPr="004F47C9" w:rsidRDefault="00FE1E33" w:rsidP="00353BC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в том 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FE1E33" w:rsidRPr="00ED6802" w:rsidTr="00353BCA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4F47C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«Цифр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вая образовательная среда»</w:t>
            </w:r>
          </w:p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организациях и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ях во всех субъектах Российской Федер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  в отчетном 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4F47C9" w:rsidRDefault="00FE1E33" w:rsidP="00353BC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«Совр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менная школа»</w:t>
            </w:r>
          </w:p>
          <w:p w:rsidR="00FE1E33" w:rsidRPr="00243D39" w:rsidRDefault="00FE1E33" w:rsidP="00353BC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Создание (обновление)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зы для формирования у об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чающихся совреме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технологич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ских и гуманитарных навыков. Создание материально-технической базы для реализации осно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и дополнительных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грамм цифрового и гуманитарного проф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лей в общеобразов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зациях, расположенных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«Основы безопасности жизн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инфрастру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туру Центров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в программу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циально-культурных комп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ста»,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D01439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дах, обновивших матер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213CA1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D01439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беспла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 горячего питания обучающихся, пол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чающих начальное 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щее образование 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образов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8B6CCF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обучающихся, пол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у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муниц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пальных образовательных организациях, получа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ю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щих бесплатное горячее питание, к общему кол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честву обучающихся, п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лучающих начальное 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щее образование в мун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ципальных 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lastRenderedPageBreak/>
              <w:t>ных организациях в отче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ном финансовом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Pr="00D01439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  <w:tr w:rsidR="00FE1E33" w:rsidRPr="00ED6802" w:rsidTr="00353BCA">
        <w:trPr>
          <w:trHeight w:val="429"/>
        </w:trPr>
        <w:tc>
          <w:tcPr>
            <w:tcW w:w="5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E33" w:rsidRPr="008B6CCF" w:rsidRDefault="00FE1E33" w:rsidP="00353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образов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тельного процесса в части нераспростран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ния новой коронав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FE1E33" w:rsidRPr="008B6CCF" w:rsidRDefault="00FE1E33" w:rsidP="00353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CCF">
              <w:rPr>
                <w:rFonts w:ascii="Times New Roman" w:hAnsi="Times New Roman"/>
                <w:sz w:val="20"/>
                <w:szCs w:val="20"/>
              </w:rPr>
              <w:t>Доля общеобразовател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ь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ных организаций, в кот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рых реализованы мер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приятия по соблюдению санитарно-эпидемиологических тр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бований в условиях ра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пространения новой кор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о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навирусной инфекции (</w:t>
            </w:r>
            <w:r w:rsidRPr="008B6CCF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8B6CCF">
              <w:rPr>
                <w:rFonts w:ascii="Times New Roman" w:hAnsi="Times New Roman"/>
                <w:sz w:val="20"/>
                <w:szCs w:val="20"/>
              </w:rPr>
              <w:t>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E33" w:rsidRDefault="00FE1E33" w:rsidP="00353B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E81267" w:rsidRPr="00E81267" w:rsidTr="00353BCA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СВЕДЕНИЯ</w:t>
            </w:r>
          </w:p>
          <w:p w:rsidR="00E81267" w:rsidRPr="00E81267" w:rsidRDefault="00E81267" w:rsidP="00E81267">
            <w:r w:rsidRPr="00E81267">
              <w:t xml:space="preserve"> о порядке сбора информации и методике расчёта целевых показателей подпрограммы 2</w:t>
            </w:r>
          </w:p>
          <w:p w:rsidR="00E81267" w:rsidRPr="00E81267" w:rsidRDefault="00E81267" w:rsidP="00E81267">
            <w:r w:rsidRPr="00E81267">
              <w:t xml:space="preserve"> муниципальной программы</w:t>
            </w:r>
          </w:p>
          <w:p w:rsidR="00E81267" w:rsidRPr="00E81267" w:rsidRDefault="00E81267" w:rsidP="00E81267"/>
        </w:tc>
      </w:tr>
      <w:tr w:rsidR="00E81267" w:rsidRPr="00E81267" w:rsidTr="00353BCA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Наименование</w:t>
            </w:r>
            <w:r w:rsidRPr="00E81267">
              <w:br/>
              <w:t>целевого показат</w:t>
            </w:r>
            <w:r w:rsidRPr="00E81267">
              <w:t>е</w:t>
            </w:r>
            <w:r w:rsidRPr="00E81267"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Временные х</w:t>
            </w:r>
            <w:r w:rsidRPr="00E81267">
              <w:t>а</w:t>
            </w:r>
            <w:r w:rsidRPr="00E81267">
              <w:t>рактеристики целевого показ</w:t>
            </w:r>
            <w:r w:rsidRPr="00E81267">
              <w:t>а</w:t>
            </w:r>
            <w:r w:rsidRPr="00E81267"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Алгоритм формир</w:t>
            </w:r>
            <w:r w:rsidRPr="00E81267">
              <w:t>о</w:t>
            </w:r>
            <w:r w:rsidRPr="00E81267">
              <w:t>вания (формула) показателя и мет</w:t>
            </w:r>
            <w:r w:rsidRPr="00E81267">
              <w:t>о</w:t>
            </w:r>
            <w:r w:rsidRPr="00E81267">
              <w:t>дические пояснения к целевому показ</w:t>
            </w:r>
            <w:r w:rsidRPr="00E81267">
              <w:t>а</w:t>
            </w:r>
            <w:r w:rsidRPr="00E81267"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Базовые показат</w:t>
            </w:r>
            <w:r w:rsidRPr="00E81267">
              <w:t>е</w:t>
            </w:r>
            <w:r w:rsidRPr="00E81267"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Метод сбора и индекс формы о</w:t>
            </w:r>
            <w:r w:rsidRPr="00E81267">
              <w:t>т</w:t>
            </w:r>
            <w:r w:rsidRPr="00E81267"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Объект и единица наблюд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Охват единиц совоку</w:t>
            </w:r>
            <w:r w:rsidRPr="00E81267">
              <w:t>п</w:t>
            </w:r>
            <w:r w:rsidRPr="00E81267"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Ответс</w:t>
            </w:r>
            <w:r w:rsidRPr="00E81267">
              <w:t>т</w:t>
            </w:r>
            <w:r w:rsidRPr="00E81267">
              <w:t>венный за сбор да</w:t>
            </w:r>
            <w:r w:rsidRPr="00E81267">
              <w:t>н</w:t>
            </w:r>
            <w:r w:rsidRPr="00E81267">
              <w:t>ных по ц</w:t>
            </w:r>
            <w:r w:rsidRPr="00E81267">
              <w:t>е</w:t>
            </w:r>
            <w:r w:rsidRPr="00E81267">
              <w:t>левому п</w:t>
            </w:r>
            <w:r w:rsidRPr="00E81267">
              <w:t>о</w:t>
            </w:r>
            <w:r w:rsidRPr="00E81267">
              <w:t>казателю</w:t>
            </w:r>
          </w:p>
        </w:tc>
      </w:tr>
      <w:tr w:rsidR="00E81267" w:rsidRPr="00E81267" w:rsidTr="00353BCA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11</w:t>
            </w:r>
          </w:p>
        </w:tc>
      </w:tr>
      <w:tr w:rsidR="00E81267" w:rsidRPr="00E81267" w:rsidTr="00353BCA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Средняя наполня</w:t>
            </w:r>
            <w:r w:rsidRPr="00E81267">
              <w:t>е</w:t>
            </w:r>
            <w:r w:rsidRPr="00E81267">
              <w:t>мость классов в г</w:t>
            </w:r>
            <w:r w:rsidRPr="00E81267">
              <w:t>о</w:t>
            </w:r>
            <w:r w:rsidRPr="00E81267"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наполняемость кла</w:t>
            </w:r>
            <w:r w:rsidRPr="00E81267">
              <w:t>с</w:t>
            </w:r>
            <w:r w:rsidRPr="00E81267">
              <w:t>сов в общеобразов</w:t>
            </w:r>
            <w:r w:rsidRPr="00E81267">
              <w:t>а</w:t>
            </w:r>
            <w:r w:rsidRPr="00E81267">
              <w:t>тельных учреждениях городской местности.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С=А/В, где:</w:t>
            </w:r>
          </w:p>
          <w:p w:rsidR="00E81267" w:rsidRPr="00E81267" w:rsidRDefault="00E81267" w:rsidP="00E81267">
            <w:r w:rsidRPr="00E81267">
              <w:br/>
              <w:t>С – Средняя напо</w:t>
            </w:r>
            <w:r w:rsidRPr="00E81267">
              <w:t>л</w:t>
            </w:r>
            <w:r w:rsidRPr="00E81267">
              <w:t>няемость классов в городской местн</w:t>
            </w:r>
            <w:r w:rsidRPr="00E81267">
              <w:t>о</w:t>
            </w:r>
            <w:r w:rsidRPr="00E81267">
              <w:t>сти</w:t>
            </w:r>
          </w:p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     детей в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3- </w:t>
            </w:r>
          </w:p>
          <w:p w:rsidR="00E81267" w:rsidRPr="00E81267" w:rsidRDefault="00E81267" w:rsidP="00E81267">
            <w:r w:rsidRPr="00E81267">
              <w:t>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 xml:space="preserve">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>района</w:t>
            </w:r>
          </w:p>
        </w:tc>
      </w:tr>
      <w:tr w:rsidR="00E81267" w:rsidRPr="00E81267" w:rsidTr="00353BCA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количество кла</w:t>
            </w:r>
            <w:r w:rsidRPr="00E81267">
              <w:t>с</w:t>
            </w:r>
            <w:r w:rsidRPr="00E81267">
              <w:t>сов в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</w:tr>
      <w:tr w:rsidR="00E81267" w:rsidRPr="00E81267" w:rsidTr="00353BCA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Средняя наполня</w:t>
            </w:r>
            <w:r w:rsidRPr="00E81267">
              <w:t>е</w:t>
            </w:r>
            <w:r w:rsidRPr="00E81267"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наполняемость кла</w:t>
            </w:r>
            <w:r w:rsidRPr="00E81267">
              <w:t>с</w:t>
            </w:r>
            <w:r w:rsidRPr="00E81267">
              <w:t>сов в общеобразов</w:t>
            </w:r>
            <w:r w:rsidRPr="00E81267">
              <w:t>а</w:t>
            </w:r>
            <w:r w:rsidRPr="00E81267">
              <w:t>тельных учреждениях сельской местности.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С=А/В, где:</w:t>
            </w:r>
          </w:p>
          <w:p w:rsidR="00E81267" w:rsidRPr="00E81267" w:rsidRDefault="00E81267" w:rsidP="00E81267">
            <w:r w:rsidRPr="00E81267">
              <w:br/>
              <w:t>С – Средняя напо</w:t>
            </w:r>
            <w:r w:rsidRPr="00E81267">
              <w:t>л</w:t>
            </w:r>
            <w:r w:rsidRPr="00E81267"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     детей в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 xml:space="preserve">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</w:tc>
      </w:tr>
      <w:tr w:rsidR="00E81267" w:rsidRPr="00E81267" w:rsidTr="00353BCA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количество кла</w:t>
            </w:r>
            <w:r w:rsidRPr="00E81267">
              <w:t>с</w:t>
            </w:r>
            <w:r w:rsidRPr="00E81267">
              <w:t>сов в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</w:tr>
      <w:tr w:rsidR="00E81267" w:rsidRPr="00E81267" w:rsidTr="00353BCA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школьников, обучающихся по федеральным гос</w:t>
            </w:r>
            <w:r w:rsidRPr="00E81267">
              <w:t>у</w:t>
            </w:r>
            <w:r w:rsidRPr="00E81267">
              <w:t>дарственным обр</w:t>
            </w:r>
            <w:r w:rsidRPr="00E81267">
              <w:t>а</w:t>
            </w:r>
            <w:r w:rsidRPr="00E81267">
              <w:t>зовательным ста</w:t>
            </w:r>
            <w:r w:rsidRPr="00E81267">
              <w:t>н</w:t>
            </w:r>
            <w:r w:rsidRPr="00E81267"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содержание образ</w:t>
            </w:r>
            <w:r w:rsidRPr="00E81267">
              <w:t>о</w:t>
            </w:r>
            <w:r w:rsidRPr="00E81267">
              <w:t>вания, позволяет  в д</w:t>
            </w:r>
            <w:r w:rsidRPr="00E81267">
              <w:t>и</w:t>
            </w:r>
            <w:r w:rsidRPr="00E81267">
              <w:t>намике оценить резул</w:t>
            </w:r>
            <w:r w:rsidRPr="00E81267">
              <w:t>ь</w:t>
            </w:r>
            <w:r w:rsidRPr="00E81267">
              <w:t>таты реализации мер</w:t>
            </w:r>
            <w:r w:rsidRPr="00E81267">
              <w:t>о</w:t>
            </w:r>
            <w:r w:rsidRPr="00E81267">
              <w:t>приятий, направленных на обновление  соде</w:t>
            </w:r>
            <w:r w:rsidRPr="00E81267">
              <w:t>р</w:t>
            </w:r>
            <w:r w:rsidRPr="00E81267">
              <w:t>жания образования.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  школьников образов</w:t>
            </w:r>
            <w:r w:rsidRPr="00E81267">
              <w:t>а</w:t>
            </w:r>
            <w:r w:rsidRPr="00E81267">
              <w:t>тельных учреждений общего образования, обучающихся в соотве</w:t>
            </w:r>
            <w:r w:rsidRPr="00E81267">
              <w:t>т</w:t>
            </w:r>
            <w:r w:rsidRPr="00E81267">
              <w:t>ствии с новыми фед</w:t>
            </w:r>
            <w:r w:rsidRPr="00E81267">
              <w:t>е</w:t>
            </w:r>
            <w:r w:rsidRPr="00E81267">
              <w:t>ральными государстве</w:t>
            </w:r>
            <w:r w:rsidRPr="00E81267">
              <w:t>н</w:t>
            </w:r>
            <w:r w:rsidRPr="00E81267">
              <w:t>ными образовательн</w:t>
            </w:r>
            <w:r w:rsidRPr="00E81267">
              <w:t>ы</w:t>
            </w:r>
            <w:r w:rsidRPr="00E81267">
              <w:t>ми стандартами к общей численности школьн</w:t>
            </w:r>
            <w:r w:rsidRPr="00E81267">
              <w:t>и</w:t>
            </w:r>
            <w:r w:rsidRPr="00E81267">
              <w:t>ков. Показатель в  целом определяется как сре</w:t>
            </w:r>
            <w:r w:rsidRPr="00E81267">
              <w:t>д</w:t>
            </w:r>
            <w:r w:rsidRPr="00E81267">
              <w:t>нее значение показат</w:t>
            </w:r>
            <w:r w:rsidRPr="00E81267">
              <w:t>е</w:t>
            </w:r>
            <w:r w:rsidRPr="00E81267"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школьн</w:t>
            </w:r>
            <w:r w:rsidRPr="00E81267">
              <w:t>и</w:t>
            </w:r>
            <w:r w:rsidRPr="00E81267">
              <w:t>ков, обучающихся по федеральным государственным образовательным стандартам, в о</w:t>
            </w:r>
            <w:r w:rsidRPr="00E81267">
              <w:t>б</w:t>
            </w:r>
            <w:r w:rsidRPr="00E81267">
              <w:t>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школьников 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 общего обр</w:t>
            </w:r>
            <w:r w:rsidRPr="00E81267">
              <w:t>а</w:t>
            </w:r>
            <w:r w:rsidRPr="00E81267">
              <w:t>зования, обуча</w:t>
            </w:r>
            <w:r w:rsidRPr="00E81267">
              <w:t>ю</w:t>
            </w:r>
            <w:r w:rsidRPr="00E81267">
              <w:t>щихся в соответс</w:t>
            </w:r>
            <w:r w:rsidRPr="00E81267">
              <w:t>т</w:t>
            </w:r>
            <w:r w:rsidRPr="00E81267">
              <w:t>вии с новыми фед</w:t>
            </w:r>
            <w:r w:rsidRPr="00E81267">
              <w:t>е</w:t>
            </w:r>
            <w:r w:rsidRPr="00E81267">
              <w:t>ральными госуда</w:t>
            </w:r>
            <w:r w:rsidRPr="00E81267">
              <w:t>р</w:t>
            </w:r>
            <w:r w:rsidRPr="00E81267">
              <w:t>ственными образ</w:t>
            </w:r>
            <w:r w:rsidRPr="00E81267">
              <w:t>о</w:t>
            </w:r>
            <w:r w:rsidRPr="00E81267">
              <w:t>вательными ста</w:t>
            </w:r>
            <w:r w:rsidRPr="00E81267">
              <w:t>н</w:t>
            </w:r>
            <w:r w:rsidRPr="00E81267"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школьников в общеобразовател</w:t>
            </w:r>
            <w:r w:rsidRPr="00E81267">
              <w:t>ь</w:t>
            </w:r>
            <w:r w:rsidRPr="00E81267"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школьников в общеобразовател</w:t>
            </w:r>
            <w:r w:rsidRPr="00E81267">
              <w:t>ь</w:t>
            </w:r>
            <w:r w:rsidRPr="00E81267">
              <w:t>ных организациях, которым предо</w:t>
            </w:r>
            <w:r w:rsidRPr="00E81267">
              <w:t>с</w:t>
            </w:r>
            <w:r w:rsidRPr="00E81267">
              <w:t>тавлена возмо</w:t>
            </w:r>
            <w:r w:rsidRPr="00E81267">
              <w:t>ж</w:t>
            </w:r>
            <w:r w:rsidRPr="00E81267">
              <w:t>ность обучаться в соответствии с о</w:t>
            </w:r>
            <w:r w:rsidRPr="00E81267">
              <w:t>с</w:t>
            </w:r>
            <w:r w:rsidRPr="00E81267">
              <w:lastRenderedPageBreak/>
              <w:t>новными совр</w:t>
            </w:r>
            <w:r w:rsidRPr="00E81267">
              <w:t>е</w:t>
            </w:r>
            <w:r w:rsidRPr="00E81267">
              <w:t>менными требов</w:t>
            </w:r>
            <w:r w:rsidRPr="00E81267">
              <w:t>а</w:t>
            </w:r>
            <w:r w:rsidRPr="00E81267">
              <w:t>ниями,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  качества о</w:t>
            </w:r>
            <w:r w:rsidRPr="00E81267">
              <w:t>б</w:t>
            </w:r>
            <w:r w:rsidRPr="00E81267">
              <w:t>разования, позволяет  в динамике оценить р</w:t>
            </w:r>
            <w:r w:rsidRPr="00E81267">
              <w:t>е</w:t>
            </w:r>
            <w:r w:rsidRPr="00E81267">
              <w:t>зультаты реализации мероприятий, напра</w:t>
            </w:r>
            <w:r w:rsidRPr="00E81267">
              <w:t>в</w:t>
            </w:r>
            <w:r w:rsidRPr="00E81267">
              <w:t xml:space="preserve">ленных на улучшение </w:t>
            </w:r>
            <w:r w:rsidRPr="00E81267">
              <w:lastRenderedPageBreak/>
              <w:t>качества образования.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  школьников общеобр</w:t>
            </w:r>
            <w:r w:rsidRPr="00E81267">
              <w:t>а</w:t>
            </w:r>
            <w:r w:rsidRPr="00E81267">
              <w:t>зовательных учрежд</w:t>
            </w:r>
            <w:r w:rsidRPr="00E81267">
              <w:t>е</w:t>
            </w:r>
            <w:r w:rsidRPr="00E81267">
              <w:t>ний, которым предо</w:t>
            </w:r>
            <w:r w:rsidRPr="00E81267">
              <w:t>с</w:t>
            </w:r>
            <w:r w:rsidRPr="00E81267">
              <w:t>тавлена возможность обучаться в соответствии с основными совреме</w:t>
            </w:r>
            <w:r w:rsidRPr="00E81267">
              <w:t>н</w:t>
            </w:r>
            <w:r w:rsidRPr="00E81267">
              <w:t>ными требованиями, в общей численности школьников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школьн</w:t>
            </w:r>
            <w:r w:rsidRPr="00E81267">
              <w:t>и</w:t>
            </w:r>
            <w:r w:rsidRPr="00E81267">
              <w:t>ков в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 xml:space="preserve">зациях, которым </w:t>
            </w:r>
            <w:r w:rsidRPr="00E81267">
              <w:lastRenderedPageBreak/>
              <w:t>предоставлена во</w:t>
            </w:r>
            <w:r w:rsidRPr="00E81267">
              <w:t>з</w:t>
            </w:r>
            <w:r w:rsidRPr="00E81267">
              <w:t>можность обучаться в соответствии с о</w:t>
            </w:r>
            <w:r w:rsidRPr="00E81267">
              <w:t>с</w:t>
            </w:r>
            <w:r w:rsidRPr="00E81267">
              <w:t>новными совреме</w:t>
            </w:r>
            <w:r w:rsidRPr="00E81267">
              <w:t>н</w:t>
            </w:r>
            <w:r w:rsidRPr="00E81267">
              <w:t>ными требовани</w:t>
            </w:r>
            <w:r w:rsidRPr="00E81267">
              <w:t>я</w:t>
            </w:r>
            <w:r w:rsidRPr="00E81267">
              <w:t>ми, в общей чи</w:t>
            </w:r>
            <w:r w:rsidRPr="00E81267">
              <w:t>с</w:t>
            </w:r>
            <w:r w:rsidRPr="00E81267">
              <w:t>ленности школьн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численность школьников общ</w:t>
            </w:r>
            <w:r w:rsidRPr="00E81267">
              <w:t>е</w:t>
            </w:r>
            <w:r w:rsidRPr="00E81267">
              <w:t>образовательных учреждений, кот</w:t>
            </w:r>
            <w:r w:rsidRPr="00E81267">
              <w:t>о</w:t>
            </w:r>
            <w:r w:rsidRPr="00E81267">
              <w:t>рым предоставлена возможность об</w:t>
            </w:r>
            <w:r w:rsidRPr="00E81267">
              <w:t>у</w:t>
            </w:r>
            <w:r w:rsidRPr="00E81267">
              <w:t>чаться в соответс</w:t>
            </w:r>
            <w:r w:rsidRPr="00E81267">
              <w:t>т</w:t>
            </w:r>
            <w:r w:rsidRPr="00E81267">
              <w:lastRenderedPageBreak/>
              <w:t>вии с основными современными тр</w:t>
            </w:r>
            <w:r w:rsidRPr="00E81267">
              <w:t>е</w:t>
            </w:r>
            <w:r w:rsidRPr="00E81267">
              <w:t>бованиями, в общей численности школ</w:t>
            </w:r>
            <w:r w:rsidRPr="00E81267">
              <w:t>ь</w:t>
            </w:r>
            <w:r w:rsidRPr="00E81267">
              <w:t>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lastRenderedPageBreak/>
              <w:t>пального района</w:t>
            </w:r>
          </w:p>
        </w:tc>
      </w:tr>
      <w:tr w:rsidR="00E81267" w:rsidRPr="00E81267" w:rsidTr="00353BCA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школьников по основным пр</w:t>
            </w:r>
            <w:r w:rsidRPr="00E81267">
              <w:t>о</w:t>
            </w:r>
            <w:r w:rsidRPr="00E81267"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учре</w:t>
            </w:r>
            <w:r w:rsidRPr="00E81267">
              <w:t>ж</w:t>
            </w:r>
            <w:r w:rsidRPr="00E81267">
              <w:t>дений, осущест</w:t>
            </w:r>
            <w:r w:rsidRPr="00E81267">
              <w:t>в</w:t>
            </w:r>
            <w:r w:rsidRPr="00E81267">
              <w:t>ляющих дистанц</w:t>
            </w:r>
            <w:r w:rsidRPr="00E81267">
              <w:t>и</w:t>
            </w:r>
            <w:r w:rsidRPr="00E81267">
              <w:t>онное обучение обучающихся, в общей численности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  доступности образования, учрежд</w:t>
            </w:r>
            <w:r w:rsidRPr="00E81267">
              <w:t>е</w:t>
            </w:r>
            <w:r w:rsidRPr="00E81267">
              <w:t>ниями осуществляющ</w:t>
            </w:r>
            <w:r w:rsidRPr="00E81267">
              <w:t>и</w:t>
            </w:r>
            <w:r w:rsidRPr="00E81267">
              <w:t>ми дистанционное об</w:t>
            </w:r>
            <w:r w:rsidRPr="00E81267">
              <w:t>у</w:t>
            </w:r>
            <w:r w:rsidRPr="00E81267">
              <w:t>чение.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/>
          <w:p w:rsidR="00E81267" w:rsidRPr="00E81267" w:rsidRDefault="00E81267" w:rsidP="00E81267">
            <w:r w:rsidRPr="00E81267">
              <w:t>С - Доля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осущест</w:t>
            </w:r>
            <w:r w:rsidRPr="00E81267">
              <w:t>в</w:t>
            </w:r>
            <w:r w:rsidRPr="00E81267">
              <w:t>ляющих дистанц</w:t>
            </w:r>
            <w:r w:rsidRPr="00E81267">
              <w:t>и</w:t>
            </w:r>
            <w:r w:rsidRPr="00E81267">
              <w:t>онное обучение обучающихся, в о</w:t>
            </w:r>
            <w:r w:rsidRPr="00E81267">
              <w:t>б</w:t>
            </w:r>
            <w:r w:rsidRPr="00E81267">
              <w:t>щей численности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ОУ, осуществляющих дистанционное об</w:t>
            </w:r>
            <w:r w:rsidRPr="00E81267">
              <w:t>у</w:t>
            </w:r>
            <w:r w:rsidRPr="00E81267"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детей-инвалидов, кот</w:t>
            </w:r>
            <w:r w:rsidRPr="00E81267">
              <w:t>о</w:t>
            </w:r>
            <w:r w:rsidRPr="00E81267">
              <w:t>рым созданы усл</w:t>
            </w:r>
            <w:r w:rsidRPr="00E81267">
              <w:t>о</w:t>
            </w:r>
            <w:r w:rsidRPr="00E81267">
              <w:t>вия для получения качественного о</w:t>
            </w:r>
            <w:r w:rsidRPr="00E81267">
              <w:t>б</w:t>
            </w:r>
            <w:r w:rsidRPr="00E81267">
              <w:t>разования с и</w:t>
            </w:r>
            <w:r w:rsidRPr="00E81267">
              <w:t>с</w:t>
            </w:r>
            <w:r w:rsidRPr="00E81267">
              <w:t>пользованием ди</w:t>
            </w:r>
            <w:r w:rsidRPr="00E81267">
              <w:t>с</w:t>
            </w:r>
            <w:r w:rsidRPr="00E81267">
              <w:t>танционных обр</w:t>
            </w:r>
            <w:r w:rsidRPr="00E81267">
              <w:t>а</w:t>
            </w:r>
            <w:r w:rsidRPr="00E81267">
              <w:t>зовательных техн</w:t>
            </w:r>
            <w:r w:rsidRPr="00E81267">
              <w:t>о</w:t>
            </w:r>
            <w:r w:rsidRPr="00E81267">
              <w:t>логий и не прот</w:t>
            </w:r>
            <w:r w:rsidRPr="00E81267">
              <w:t>и</w:t>
            </w:r>
            <w:r w:rsidRPr="00E81267">
              <w:t>вопоказаны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детей-инвалидов, которым созданы условия для получения качественн</w:t>
            </w:r>
            <w:r w:rsidRPr="00E81267">
              <w:t>о</w:t>
            </w:r>
            <w:r w:rsidRPr="00E81267">
              <w:t>го образования с и</w:t>
            </w:r>
            <w:r w:rsidRPr="00E81267">
              <w:t>с</w:t>
            </w:r>
            <w:r w:rsidRPr="00E81267">
              <w:t>пользованием диста</w:t>
            </w:r>
            <w:r w:rsidRPr="00E81267">
              <w:t>н</w:t>
            </w:r>
            <w:r w:rsidRPr="00E81267">
              <w:t>ционных образовател</w:t>
            </w:r>
            <w:r w:rsidRPr="00E81267">
              <w:t>ь</w:t>
            </w:r>
            <w:r w:rsidRPr="00E81267">
              <w:t>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Количество детей,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учителей, э</w:t>
            </w:r>
            <w:r w:rsidRPr="00E81267">
              <w:t>ф</w:t>
            </w:r>
            <w:r w:rsidRPr="00E81267">
              <w:t>фективно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 (в том числе инфо</w:t>
            </w:r>
            <w:r w:rsidRPr="00E81267">
              <w:t>р</w:t>
            </w:r>
            <w:r w:rsidRPr="00E81267">
              <w:t>мационно- комм</w:t>
            </w:r>
            <w:r w:rsidRPr="00E81267">
              <w:t>у</w:t>
            </w:r>
            <w:r w:rsidRPr="00E81267">
              <w:t>никационные те</w:t>
            </w:r>
            <w:r w:rsidRPr="00E81267">
              <w:t>х</w:t>
            </w:r>
            <w:r w:rsidRPr="00E81267">
              <w:t>нологии) в профе</w:t>
            </w:r>
            <w:r w:rsidRPr="00E81267">
              <w:t>с</w:t>
            </w:r>
            <w:r w:rsidRPr="00E81267">
              <w:t>сиональной де</w:t>
            </w:r>
            <w:r w:rsidRPr="00E81267">
              <w:t>я</w:t>
            </w:r>
            <w:r w:rsidRPr="00E81267">
              <w:t>тельности, в общей численности учит</w:t>
            </w:r>
            <w:r w:rsidRPr="00E81267">
              <w:t>е</w:t>
            </w:r>
            <w:r w:rsidRPr="00E81267"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охвата учит</w:t>
            </w:r>
            <w:r w:rsidRPr="00E81267">
              <w:t>е</w:t>
            </w:r>
            <w:r w:rsidRPr="00E81267">
              <w:t>лей, использующих с</w:t>
            </w:r>
            <w:r w:rsidRPr="00E81267">
              <w:t>о</w:t>
            </w:r>
            <w:r w:rsidRPr="00E81267">
              <w:t>временные образов</w:t>
            </w:r>
            <w:r w:rsidRPr="00E81267">
              <w:t>а</w:t>
            </w:r>
            <w:r w:rsidRPr="00E81267">
              <w:t>тельные технологии.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 Доля учителей, эффективно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 (в том числе инфо</w:t>
            </w:r>
            <w:r w:rsidRPr="00E81267">
              <w:t>р</w:t>
            </w:r>
            <w:r w:rsidRPr="00E81267">
              <w:t>мационно- комм</w:t>
            </w:r>
            <w:r w:rsidRPr="00E81267">
              <w:t>у</w:t>
            </w:r>
            <w:r w:rsidRPr="00E81267">
              <w:t>никационные те</w:t>
            </w:r>
            <w:r w:rsidRPr="00E81267">
              <w:t>х</w:t>
            </w:r>
            <w:r w:rsidRPr="00E81267">
              <w:t>нологии) в профе</w:t>
            </w:r>
            <w:r w:rsidRPr="00E81267">
              <w:t>с</w:t>
            </w:r>
            <w:r w:rsidRPr="00E81267">
              <w:t>сиональной де</w:t>
            </w:r>
            <w:r w:rsidRPr="00E81267">
              <w:t>я</w:t>
            </w:r>
            <w:r w:rsidRPr="00E81267">
              <w:t>тельности, в общей численности учит</w:t>
            </w:r>
            <w:r w:rsidRPr="00E81267">
              <w:t>е</w:t>
            </w:r>
            <w:r w:rsidRPr="00E81267"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учителей, испол</w:t>
            </w:r>
            <w:r w:rsidRPr="00E81267">
              <w:t>ь</w:t>
            </w:r>
            <w:r w:rsidRPr="00E81267">
              <w:t>зующих совреме</w:t>
            </w:r>
            <w:r w:rsidRPr="00E81267">
              <w:t>н</w:t>
            </w:r>
            <w:r w:rsidRPr="00E81267">
              <w:t>ные образовател</w:t>
            </w:r>
            <w:r w:rsidRPr="00E81267">
              <w:t>ь</w:t>
            </w:r>
            <w:r w:rsidRPr="00E81267"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% </w:t>
            </w:r>
          </w:p>
          <w:p w:rsidR="00E81267" w:rsidRPr="00E81267" w:rsidRDefault="00E81267" w:rsidP="00E81267">
            <w:r w:rsidRPr="00E81267"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детей, охв</w:t>
            </w:r>
            <w:r w:rsidRPr="00E81267">
              <w:t>а</w:t>
            </w:r>
            <w:r w:rsidRPr="00E81267">
              <w:t>ченных меропри</w:t>
            </w:r>
            <w:r w:rsidRPr="00E81267">
              <w:t>я</w:t>
            </w:r>
            <w:r w:rsidRPr="00E81267">
              <w:t>тиями муниципал</w:t>
            </w:r>
            <w:r w:rsidRPr="00E81267">
              <w:t>ь</w:t>
            </w:r>
            <w:r w:rsidRPr="00E81267">
              <w:t>ного, региональн</w:t>
            </w:r>
            <w:r w:rsidRPr="00E81267">
              <w:t>о</w:t>
            </w:r>
            <w:r w:rsidRPr="00E81267">
              <w:t>го, всероссийского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 мер</w:t>
            </w:r>
            <w:r w:rsidRPr="00E81267">
              <w:t>о</w:t>
            </w:r>
            <w:r w:rsidRPr="00E81267">
              <w:t>приятиями муниципал</w:t>
            </w:r>
            <w:r w:rsidRPr="00E81267">
              <w:t>ь</w:t>
            </w:r>
            <w:r w:rsidRPr="00E81267">
              <w:t>ного, регионального, всероссийского уровня 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детей, о</w:t>
            </w:r>
            <w:r w:rsidRPr="00E81267">
              <w:t>х</w:t>
            </w:r>
            <w:r w:rsidRPr="00E81267">
              <w:t>ваченных мер</w:t>
            </w:r>
            <w:r w:rsidRPr="00E81267">
              <w:t>о</w:t>
            </w:r>
            <w:r w:rsidRPr="00E81267">
              <w:t>приятиями муниц</w:t>
            </w:r>
            <w:r w:rsidRPr="00E81267">
              <w:t>и</w:t>
            </w:r>
            <w:r w:rsidRPr="00E81267">
              <w:t>пального, реги</w:t>
            </w:r>
            <w:r w:rsidRPr="00E81267">
              <w:t>о</w:t>
            </w:r>
            <w:r w:rsidRPr="00E81267">
              <w:t>нального, всеро</w:t>
            </w:r>
            <w:r w:rsidRPr="00E81267">
              <w:t>с</w:t>
            </w:r>
            <w:r w:rsidRPr="00E81267"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охваченных м</w:t>
            </w:r>
            <w:r w:rsidRPr="00E81267">
              <w:t>е</w:t>
            </w:r>
            <w:r w:rsidRPr="00E81267">
              <w:t>роприятиями мун</w:t>
            </w:r>
            <w:r w:rsidRPr="00E81267">
              <w:t>и</w:t>
            </w:r>
            <w:r w:rsidRPr="00E81267">
              <w:t>ципального, реги</w:t>
            </w:r>
            <w:r w:rsidRPr="00E81267">
              <w:t>о</w:t>
            </w:r>
            <w:r w:rsidRPr="00E81267">
              <w:t>нального, всеро</w:t>
            </w:r>
            <w:r w:rsidRPr="00E81267">
              <w:t>с</w:t>
            </w:r>
            <w:r w:rsidRPr="00E81267"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% </w:t>
            </w:r>
          </w:p>
          <w:p w:rsidR="00E81267" w:rsidRPr="00E81267" w:rsidRDefault="00E81267" w:rsidP="00E81267">
            <w:r w:rsidRPr="00E81267"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обуча</w:t>
            </w:r>
            <w:r w:rsidRPr="00E81267">
              <w:t>ю</w:t>
            </w:r>
            <w:r w:rsidRPr="00E81267">
              <w:t>щихся, участников всероссийской олимпиады школ</w:t>
            </w:r>
            <w:r w:rsidRPr="00E81267">
              <w:t>ь</w:t>
            </w:r>
            <w:r w:rsidRPr="00E81267">
              <w:t>ников на заключ</w:t>
            </w:r>
            <w:r w:rsidRPr="00E81267">
              <w:t>и</w:t>
            </w:r>
            <w:r w:rsidRPr="00E81267">
              <w:t>тельном этапе ее 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детей, участн</w:t>
            </w:r>
            <w:r w:rsidRPr="00E81267">
              <w:t>и</w:t>
            </w:r>
            <w:r w:rsidRPr="00E81267">
              <w:t>ков всероссийской олимпиады школьников на заключительном эт</w:t>
            </w:r>
            <w:r w:rsidRPr="00E81267">
              <w:t>а</w:t>
            </w:r>
            <w:r w:rsidRPr="00E81267">
              <w:t>пе ее проведения Пок</w:t>
            </w:r>
            <w:r w:rsidRPr="00E81267">
              <w:t>а</w:t>
            </w:r>
            <w:r w:rsidRPr="00E81267">
              <w:t>затель в  целом опред</w:t>
            </w:r>
            <w:r w:rsidRPr="00E81267">
              <w:t>е</w:t>
            </w:r>
            <w:r w:rsidRPr="00E81267">
              <w:t>ляется как среднее зн</w:t>
            </w:r>
            <w:r w:rsidRPr="00E81267">
              <w:t>а</w:t>
            </w:r>
            <w:r w:rsidRPr="00E81267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об</w:t>
            </w:r>
            <w:r w:rsidRPr="00E81267">
              <w:t>у</w:t>
            </w:r>
            <w:r w:rsidRPr="00E81267">
              <w:t>чающихся, участн</w:t>
            </w:r>
            <w:r w:rsidRPr="00E81267">
              <w:t>и</w:t>
            </w:r>
            <w:r w:rsidRPr="00E81267">
              <w:t>ков всероссийской олимпиады школ</w:t>
            </w:r>
            <w:r w:rsidRPr="00E81267">
              <w:t>ь</w:t>
            </w:r>
            <w:r w:rsidRPr="00E81267"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участников вс</w:t>
            </w:r>
            <w:r w:rsidRPr="00E81267">
              <w:t>е</w:t>
            </w:r>
            <w:r w:rsidRPr="00E81267">
              <w:t>российской оли</w:t>
            </w:r>
            <w:r w:rsidRPr="00E81267">
              <w:t>м</w:t>
            </w:r>
            <w:r w:rsidRPr="00E81267">
              <w:t>пиады школьников на заключительном этапе ее провед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</w:tr>
      <w:tr w:rsidR="00E81267" w:rsidRPr="00E81267" w:rsidTr="00353BCA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 ос</w:t>
            </w:r>
            <w:r w:rsidRPr="00E81267">
              <w:t>у</w:t>
            </w:r>
            <w:r w:rsidRPr="00E81267"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по ада</w:t>
            </w:r>
            <w:r w:rsidRPr="00E81267">
              <w:t>п</w:t>
            </w:r>
            <w:r w:rsidRPr="00E81267">
              <w:t>тированным осно</w:t>
            </w:r>
            <w:r w:rsidRPr="00E81267">
              <w:t>в</w:t>
            </w:r>
            <w:r w:rsidRPr="00E81267">
              <w:t>ным общеобраз</w:t>
            </w:r>
            <w:r w:rsidRPr="00E81267">
              <w:t>о</w:t>
            </w:r>
            <w:r w:rsidRPr="00E81267">
              <w:lastRenderedPageBreak/>
              <w:t>вательным пр</w:t>
            </w:r>
            <w:r w:rsidRPr="00E81267">
              <w:t>о</w:t>
            </w:r>
            <w:r w:rsidRPr="00E81267">
              <w:t>граммам, в которых внедрена система мониторинга зд</w:t>
            </w:r>
            <w:r w:rsidRPr="00E81267">
              <w:t>о</w:t>
            </w:r>
            <w:r w:rsidRPr="00E81267">
              <w:t>ровья обучающихся на основе отечес</w:t>
            </w:r>
            <w:r w:rsidRPr="00E81267">
              <w:t>т</w:t>
            </w:r>
            <w:r w:rsidRPr="00E81267">
              <w:t>венной технолог</w:t>
            </w:r>
            <w:r w:rsidRPr="00E81267">
              <w:t>и</w:t>
            </w:r>
            <w:r w:rsidRPr="00E81267"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общео</w:t>
            </w:r>
            <w:r w:rsidRPr="00E81267">
              <w:t>б</w:t>
            </w:r>
            <w:r w:rsidRPr="00E81267">
              <w:t>разовательных орган</w:t>
            </w:r>
            <w:r w:rsidRPr="00E81267">
              <w:t>и</w:t>
            </w:r>
            <w:r w:rsidRPr="00E81267">
              <w:t>заций осуществляющих образовательную де</w:t>
            </w:r>
            <w:r w:rsidRPr="00E81267">
              <w:t>я</w:t>
            </w:r>
            <w:r w:rsidRPr="00E81267">
              <w:t>тельность по адаптир</w:t>
            </w:r>
            <w:r w:rsidRPr="00E81267">
              <w:t>о</w:t>
            </w:r>
            <w:r w:rsidRPr="00E81267">
              <w:t>ванным основным о</w:t>
            </w:r>
            <w:r w:rsidRPr="00E81267">
              <w:t>б</w:t>
            </w:r>
            <w:r w:rsidRPr="00E81267">
              <w:t xml:space="preserve">щеобразовательным </w:t>
            </w:r>
            <w:r w:rsidRPr="00E81267">
              <w:lastRenderedPageBreak/>
              <w:t>программам, в которых внедрена система мон</w:t>
            </w:r>
            <w:r w:rsidRPr="00E81267">
              <w:t>и</w:t>
            </w:r>
            <w:r w:rsidRPr="00E81267">
              <w:t>торинга здоровья об</w:t>
            </w:r>
            <w:r w:rsidRPr="00E81267">
              <w:t>у</w:t>
            </w:r>
            <w:r w:rsidRPr="00E81267">
              <w:t>чающихся на основе отечественной технол</w:t>
            </w:r>
            <w:r w:rsidRPr="00E81267">
              <w:t>о</w:t>
            </w:r>
            <w:r w:rsidRPr="00E81267">
              <w:t>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о</w:t>
            </w:r>
            <w:r w:rsidRPr="00E81267">
              <w:t>р</w:t>
            </w:r>
            <w:r w:rsidRPr="00E81267"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353BCA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выпускников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</w:t>
            </w:r>
            <w:r w:rsidRPr="00E81267">
              <w:t>к</w:t>
            </w:r>
            <w:r w:rsidRPr="00E81267">
              <w:t>ников муниципал</w:t>
            </w:r>
            <w:r w:rsidRPr="00E81267">
              <w:t>ь</w:t>
            </w:r>
            <w:r w:rsidRPr="00E81267">
              <w:t>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качества ре</w:t>
            </w:r>
            <w:r w:rsidRPr="00E81267">
              <w:t>а</w:t>
            </w:r>
            <w:r w:rsidRPr="00E81267">
              <w:t>лизации общеобразов</w:t>
            </w:r>
            <w:r w:rsidRPr="00E81267">
              <w:t>а</w:t>
            </w:r>
            <w:r w:rsidRPr="00E81267">
              <w:t>тельных программ,  п</w:t>
            </w:r>
            <w:r w:rsidRPr="00E81267">
              <w:t>о</w:t>
            </w:r>
            <w:r w:rsidRPr="00E81267">
              <w:t>зволяет в динамике оценить результаты ре</w:t>
            </w:r>
            <w:r w:rsidRPr="00E81267">
              <w:t>а</w:t>
            </w:r>
            <w:r w:rsidRPr="00E81267">
              <w:t>лизации мероприятий, направленных на улу</w:t>
            </w:r>
            <w:r w:rsidRPr="00E81267">
              <w:t>ч</w:t>
            </w:r>
            <w:r w:rsidRPr="00E81267">
              <w:t>шение качества образ</w:t>
            </w:r>
            <w:r w:rsidRPr="00E81267">
              <w:t>о</w:t>
            </w:r>
            <w:r w:rsidRPr="00E81267">
              <w:t>вания.</w:t>
            </w:r>
            <w:r w:rsidRPr="00E81267">
              <w:br/>
              <w:t>Определяется как отн</w:t>
            </w:r>
            <w:r w:rsidRPr="00E81267">
              <w:t>о</w:t>
            </w:r>
            <w:r w:rsidRPr="00E81267">
              <w:t>шение численности в</w:t>
            </w:r>
            <w:r w:rsidRPr="00E81267">
              <w:t>ы</w:t>
            </w:r>
            <w:r w:rsidRPr="00E81267">
              <w:t>пускников муниципал</w:t>
            </w:r>
            <w:r w:rsidRPr="00E81267">
              <w:t>ь</w:t>
            </w:r>
            <w:r w:rsidRPr="00E81267">
              <w:t>ных общеобразовател</w:t>
            </w:r>
            <w:r w:rsidRPr="00E81267">
              <w:t>ь</w:t>
            </w:r>
            <w:r w:rsidRPr="00E81267">
              <w:t>ных организаций, не сдавших единый гос</w:t>
            </w:r>
            <w:r w:rsidRPr="00E81267">
              <w:t>у</w:t>
            </w:r>
            <w:r w:rsidRPr="00E81267">
              <w:t>дарственный экзамен по русскому языку и мат</w:t>
            </w:r>
            <w:r w:rsidRPr="00E81267">
              <w:t>е</w:t>
            </w:r>
            <w:r w:rsidRPr="00E81267">
              <w:t>матике, к общей числе</w:t>
            </w:r>
            <w:r w:rsidRPr="00E81267">
              <w:t>н</w:t>
            </w:r>
            <w:r w:rsidRPr="00E81267">
              <w:t>ности выпускников м</w:t>
            </w:r>
            <w:r w:rsidRPr="00E81267">
              <w:t>у</w:t>
            </w:r>
            <w:r w:rsidRPr="00E81267">
              <w:t>ниципальных общеобр</w:t>
            </w:r>
            <w:r w:rsidRPr="00E81267">
              <w:t>а</w:t>
            </w:r>
            <w:r w:rsidRPr="00E81267">
              <w:t>зовательных учрежд</w:t>
            </w:r>
            <w:r w:rsidRPr="00E81267">
              <w:t>е</w:t>
            </w:r>
            <w:r w:rsidRPr="00E81267">
              <w:lastRenderedPageBreak/>
              <w:t>ний.</w:t>
            </w:r>
            <w:r w:rsidRPr="00E81267">
              <w:br/>
              <w:t>Показатель в  целом о</w:t>
            </w:r>
            <w:r w:rsidRPr="00E81267">
              <w:t>п</w:t>
            </w:r>
            <w:r w:rsidRPr="00E81267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не сдавших единый государс</w:t>
            </w:r>
            <w:r w:rsidRPr="00E81267">
              <w:t>т</w:t>
            </w:r>
            <w:r w:rsidRPr="00E81267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выпус</w:t>
            </w:r>
            <w:r w:rsidRPr="00E81267">
              <w:t>к</w:t>
            </w:r>
            <w:r w:rsidRPr="00E81267"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учителей общеобразовател</w:t>
            </w:r>
            <w:r w:rsidRPr="00E81267">
              <w:t>ь</w:t>
            </w:r>
            <w:r w:rsidRPr="00E81267">
              <w:t>ных организаций в возрасте до 35 лет в общей численности учителей общео</w:t>
            </w:r>
            <w:r w:rsidRPr="00E81267">
              <w:t>б</w:t>
            </w:r>
            <w:r w:rsidRPr="00E81267">
              <w:t>разовательных у</w:t>
            </w:r>
            <w:r w:rsidRPr="00E81267">
              <w:t>ч</w:t>
            </w:r>
            <w:r w:rsidRPr="00E81267"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обеспеченн</w:t>
            </w:r>
            <w:r w:rsidRPr="00E81267">
              <w:t>о</w:t>
            </w:r>
            <w:r w:rsidRPr="00E81267">
              <w:t>сти общеобразовател</w:t>
            </w:r>
            <w:r w:rsidRPr="00E81267">
              <w:t>ь</w:t>
            </w:r>
            <w:r w:rsidRPr="00E81267">
              <w:t>ных учреждений педаг</w:t>
            </w:r>
            <w:r w:rsidRPr="00E81267">
              <w:t>о</w:t>
            </w:r>
            <w:r w:rsidRPr="00E81267"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учит</w:t>
            </w:r>
            <w:r w:rsidRPr="00E81267">
              <w:t>е</w:t>
            </w:r>
            <w:r w:rsidRPr="00E81267">
              <w:t>лей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 в возрасте до 35 лет в общей чи</w:t>
            </w:r>
            <w:r w:rsidRPr="00E81267">
              <w:t>с</w:t>
            </w:r>
            <w:r w:rsidRPr="00E81267">
              <w:t>ленности учителей общеобразовател</w:t>
            </w:r>
            <w:r w:rsidRPr="00E81267">
              <w:t>ь</w:t>
            </w:r>
            <w:r w:rsidRPr="00E81267"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А-численность уч</w:t>
            </w:r>
            <w:r w:rsidRPr="00E81267">
              <w:t>и</w:t>
            </w:r>
            <w:r w:rsidRPr="00E81267">
              <w:t>телей в возрасте до 35 лет</w:t>
            </w:r>
          </w:p>
          <w:p w:rsidR="00E81267" w:rsidRPr="00E81267" w:rsidRDefault="00E81267" w:rsidP="00E81267">
            <w:r w:rsidRPr="00E81267">
              <w:t>В-общая числе</w:t>
            </w:r>
            <w:r w:rsidRPr="00E81267">
              <w:t>н</w:t>
            </w:r>
            <w:r w:rsidRPr="00E81267">
              <w:t>ность учителей о</w:t>
            </w:r>
            <w:r w:rsidRPr="00E81267">
              <w:t>б</w:t>
            </w:r>
            <w:r w:rsidRPr="00E81267"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>пального г. № 163)</w:t>
            </w:r>
          </w:p>
        </w:tc>
      </w:tr>
      <w:tr w:rsidR="00E81267" w:rsidRPr="00E81267" w:rsidTr="00353BCA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Удельный вес чи</w:t>
            </w:r>
            <w:r w:rsidRPr="00E81267">
              <w:t>с</w:t>
            </w:r>
            <w:r w:rsidRPr="00E81267">
              <w:t>ленности обуча</w:t>
            </w:r>
            <w:r w:rsidRPr="00E81267">
              <w:t>ю</w:t>
            </w:r>
            <w:r w:rsidRPr="00E81267">
              <w:t>щихся, участников всероссийской олимпиады школ</w:t>
            </w:r>
            <w:r w:rsidRPr="00E81267">
              <w:t>ь</w:t>
            </w:r>
            <w:r w:rsidRPr="00E81267">
              <w:t>ников на заключ</w:t>
            </w:r>
            <w:r w:rsidRPr="00E81267">
              <w:t>и</w:t>
            </w:r>
            <w:r w:rsidRPr="00E81267">
              <w:t xml:space="preserve">тельном этапе ее </w:t>
            </w:r>
            <w:r w:rsidRPr="00E81267">
              <w:lastRenderedPageBreak/>
              <w:t>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охват детей, участн</w:t>
            </w:r>
            <w:r w:rsidRPr="00E81267">
              <w:t>и</w:t>
            </w:r>
            <w:r w:rsidRPr="00E81267">
              <w:t>ков всероссийской олимпиады школьников на заключительном эт</w:t>
            </w:r>
            <w:r w:rsidRPr="00E81267">
              <w:t>а</w:t>
            </w:r>
            <w:r w:rsidRPr="00E81267">
              <w:t>пе ее проведения Пок</w:t>
            </w:r>
            <w:r w:rsidRPr="00E81267">
              <w:t>а</w:t>
            </w:r>
            <w:r w:rsidRPr="00E81267">
              <w:t>затель в  целом опред</w:t>
            </w:r>
            <w:r w:rsidRPr="00E81267">
              <w:t>е</w:t>
            </w:r>
            <w:r w:rsidRPr="00E81267">
              <w:lastRenderedPageBreak/>
              <w:t>ляется как среднее зн</w:t>
            </w:r>
            <w:r w:rsidRPr="00E81267">
              <w:t>а</w:t>
            </w:r>
            <w:r w:rsidRPr="00E81267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Удельный вес численности об</w:t>
            </w:r>
            <w:r w:rsidRPr="00E81267">
              <w:t>у</w:t>
            </w:r>
            <w:r w:rsidRPr="00E81267">
              <w:t>чающихся, участн</w:t>
            </w:r>
            <w:r w:rsidRPr="00E81267">
              <w:t>и</w:t>
            </w:r>
            <w:r w:rsidRPr="00E81267">
              <w:t>ков всероссийской олимпиады школ</w:t>
            </w:r>
            <w:r w:rsidRPr="00E81267">
              <w:t>ь</w:t>
            </w:r>
            <w:r w:rsidRPr="00E81267">
              <w:lastRenderedPageBreak/>
              <w:t>ников на заключ</w:t>
            </w:r>
            <w:r w:rsidRPr="00E81267">
              <w:t>и</w:t>
            </w:r>
            <w:r w:rsidRPr="00E81267">
              <w:t>тельном этапе ее проведения от о</w:t>
            </w:r>
            <w:r w:rsidRPr="00E81267">
              <w:t>б</w:t>
            </w:r>
            <w:r w:rsidRPr="00E81267"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д</w:t>
            </w:r>
            <w:r w:rsidRPr="00E81267">
              <w:t>е</w:t>
            </w:r>
            <w:r w:rsidRPr="00E81267">
              <w:t>тей, участников вс</w:t>
            </w:r>
            <w:r w:rsidRPr="00E81267">
              <w:t>е</w:t>
            </w:r>
            <w:r w:rsidRPr="00E81267">
              <w:t>российской оли</w:t>
            </w:r>
            <w:r w:rsidRPr="00E81267">
              <w:t>м</w:t>
            </w:r>
            <w:r w:rsidRPr="00E81267">
              <w:t>пиады школьников на заключительном этапе ее провед</w:t>
            </w:r>
            <w:r w:rsidRPr="00E81267">
              <w:t>е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lastRenderedPageBreak/>
              <w:t xml:space="preserve">пального района </w:t>
            </w:r>
          </w:p>
        </w:tc>
      </w:tr>
      <w:tr w:rsidR="00E81267" w:rsidRPr="00E81267" w:rsidTr="00353BCA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выпускников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</w:t>
            </w:r>
            <w:r w:rsidRPr="00E81267">
              <w:t>к</w:t>
            </w:r>
            <w:r w:rsidRPr="00E81267">
              <w:t>ников муниципал</w:t>
            </w:r>
            <w:r w:rsidRPr="00E81267">
              <w:t>ь</w:t>
            </w:r>
            <w:r w:rsidRPr="00E81267">
              <w:t>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уровень качества ре</w:t>
            </w:r>
            <w:r w:rsidRPr="00E81267">
              <w:t>а</w:t>
            </w:r>
            <w:r w:rsidRPr="00E81267">
              <w:t>лизации общеобразов</w:t>
            </w:r>
            <w:r w:rsidRPr="00E81267">
              <w:t>а</w:t>
            </w:r>
            <w:r w:rsidRPr="00E81267">
              <w:t>тельных пр</w:t>
            </w:r>
            <w:r w:rsidRPr="00E81267">
              <w:t>о</w:t>
            </w:r>
            <w:r w:rsidRPr="00E81267">
              <w:t>грамм, позволяет в д</w:t>
            </w:r>
            <w:r w:rsidRPr="00E81267">
              <w:t>и</w:t>
            </w:r>
            <w:r w:rsidRPr="00E81267">
              <w:t>намике оценить резул</w:t>
            </w:r>
            <w:r w:rsidRPr="00E81267">
              <w:t>ь</w:t>
            </w:r>
            <w:r w:rsidRPr="00E81267">
              <w:t>таты реализации мер</w:t>
            </w:r>
            <w:r w:rsidRPr="00E81267">
              <w:t>о</w:t>
            </w:r>
            <w:r w:rsidRPr="00E81267">
              <w:t>приятий, направленных на улучшение качества образования. Определ</w:t>
            </w:r>
            <w:r w:rsidRPr="00E81267">
              <w:t>я</w:t>
            </w:r>
            <w:r w:rsidRPr="00E81267">
              <w:t>ется как отношение чи</w:t>
            </w:r>
            <w:r w:rsidRPr="00E81267">
              <w:t>с</w:t>
            </w:r>
            <w:r w:rsidRPr="00E81267">
              <w:t>ленности выпускников муниципальных общ</w:t>
            </w:r>
            <w:r w:rsidRPr="00E81267">
              <w:t>е</w:t>
            </w:r>
            <w:r w:rsidRPr="00E81267">
              <w:t>образовательных орг</w:t>
            </w:r>
            <w:r w:rsidRPr="00E81267">
              <w:t>а</w:t>
            </w:r>
            <w:r w:rsidRPr="00E81267">
              <w:t>низаций, не сдавших единый государстве</w:t>
            </w:r>
            <w:r w:rsidRPr="00E81267">
              <w:t>н</w:t>
            </w:r>
            <w:r w:rsidRPr="00E81267">
              <w:t>ный экзамен по русск</w:t>
            </w:r>
            <w:r w:rsidRPr="00E81267">
              <w:t>о</w:t>
            </w:r>
            <w:r w:rsidRPr="00E81267">
              <w:t>му языку и математике, к общей численности выпускников муниц</w:t>
            </w:r>
            <w:r w:rsidRPr="00E81267">
              <w:t>и</w:t>
            </w:r>
            <w:r w:rsidRPr="00E81267">
              <w:t>пальных общеобразов</w:t>
            </w:r>
            <w:r w:rsidRPr="00E81267">
              <w:t>а</w:t>
            </w:r>
            <w:r w:rsidRPr="00E81267">
              <w:t>тельных учреждений. Показатель в  целом о</w:t>
            </w:r>
            <w:r w:rsidRPr="00E81267">
              <w:t>п</w:t>
            </w:r>
            <w:r w:rsidRPr="00E81267">
              <w:t xml:space="preserve">ределяется как среднее </w:t>
            </w:r>
            <w:r w:rsidRPr="00E81267">
              <w:lastRenderedPageBreak/>
              <w:t>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br/>
              <w:t>С – Доля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организаций, не сдавших единый государственный экзамен по русск</w:t>
            </w:r>
            <w:r w:rsidRPr="00E81267">
              <w:t>о</w:t>
            </w:r>
            <w:r w:rsidRPr="00E81267">
              <w:t>му языку и матем</w:t>
            </w:r>
            <w:r w:rsidRPr="00E81267">
              <w:t>а</w:t>
            </w:r>
            <w:r w:rsidRPr="00E81267">
              <w:t>тике, в общей чи</w:t>
            </w:r>
            <w:r w:rsidRPr="00E81267">
              <w:t>с</w:t>
            </w:r>
            <w:r w:rsidRPr="00E81267">
              <w:t>ленности выпускн</w:t>
            </w:r>
            <w:r w:rsidRPr="00E81267">
              <w:t>и</w:t>
            </w:r>
            <w:r w:rsidRPr="00E81267">
              <w:t>ков муниципальных общеобразовател</w:t>
            </w:r>
            <w:r w:rsidRPr="00E81267">
              <w:t>ь</w:t>
            </w:r>
            <w:r w:rsidRPr="00E81267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дений, не сдавших единый государс</w:t>
            </w:r>
            <w:r w:rsidRPr="00E81267">
              <w:t>т</w:t>
            </w:r>
            <w:r w:rsidRPr="00E81267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в</w:t>
            </w:r>
            <w:r w:rsidRPr="00E81267">
              <w:t>ы</w:t>
            </w:r>
            <w:r w:rsidRPr="00E81267">
              <w:t xml:space="preserve">пускников, </w:t>
            </w:r>
          </w:p>
          <w:p w:rsidR="00E81267" w:rsidRPr="00E81267" w:rsidRDefault="00E81267" w:rsidP="00E81267">
            <w:r w:rsidRPr="00E81267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численность в</w:t>
            </w:r>
            <w:r w:rsidRPr="00E81267">
              <w:t>ы</w:t>
            </w:r>
            <w:r w:rsidRPr="00E81267">
              <w:t>пускников муниц</w:t>
            </w:r>
            <w:r w:rsidRPr="00E81267">
              <w:t>и</w:t>
            </w:r>
            <w:r w:rsidRPr="00E81267">
              <w:t>пальных общеобр</w:t>
            </w:r>
            <w:r w:rsidRPr="00E81267">
              <w:t>а</w:t>
            </w:r>
            <w:r w:rsidRPr="00E81267">
              <w:t>зовательных учре</w:t>
            </w:r>
            <w:r w:rsidRPr="00E81267">
              <w:t>ж</w:t>
            </w:r>
            <w:r w:rsidRPr="00E81267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детей, охв</w:t>
            </w:r>
            <w:r w:rsidRPr="00E81267">
              <w:t>а</w:t>
            </w:r>
            <w:r w:rsidRPr="00E81267">
              <w:t>ченных образов</w:t>
            </w:r>
            <w:r w:rsidRPr="00E81267">
              <w:t>а</w:t>
            </w:r>
            <w:r w:rsidRPr="00E81267">
              <w:t>тельными пр</w:t>
            </w:r>
            <w:r w:rsidRPr="00E81267">
              <w:t>о</w:t>
            </w:r>
            <w:r w:rsidRPr="00E81267">
              <w:t>граммами допо</w:t>
            </w:r>
            <w:r w:rsidRPr="00E81267">
              <w:t>л</w:t>
            </w:r>
            <w:r w:rsidRPr="00E81267">
              <w:t>нительного образ</w:t>
            </w:r>
            <w:r w:rsidRPr="00E81267">
              <w:t>о</w:t>
            </w:r>
            <w:r w:rsidRPr="00E81267">
              <w:t>вания детей, в о</w:t>
            </w:r>
            <w:r w:rsidRPr="00E81267">
              <w:t>б</w:t>
            </w:r>
            <w:r w:rsidRPr="00E81267">
              <w:t>щей численности детей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детей, охваче</w:t>
            </w:r>
            <w:r w:rsidRPr="00E81267">
              <w:t>н</w:t>
            </w:r>
            <w:r w:rsidRPr="00E81267">
              <w:t>ных образовательными программами дополн</w:t>
            </w:r>
            <w:r w:rsidRPr="00E81267">
              <w:t>и</w:t>
            </w:r>
            <w:r w:rsidRPr="00E81267">
              <w:t>тельного образования детей, в общей числе</w:t>
            </w:r>
            <w:r w:rsidRPr="00E81267">
              <w:t>н</w:t>
            </w:r>
            <w:r w:rsidRPr="00E81267"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детей, о</w:t>
            </w:r>
            <w:r w:rsidRPr="00E81267">
              <w:t>х</w:t>
            </w:r>
            <w:r w:rsidRPr="00E81267">
              <w:t>ваченных образов</w:t>
            </w:r>
            <w:r w:rsidRPr="00E81267">
              <w:t>а</w:t>
            </w:r>
            <w:r w:rsidRPr="00E81267">
              <w:t>тельными програ</w:t>
            </w:r>
            <w:r w:rsidRPr="00E81267">
              <w:t>м</w:t>
            </w:r>
            <w:r w:rsidRPr="00E81267">
              <w:t>мами дополнител</w:t>
            </w:r>
            <w:r w:rsidRPr="00E81267">
              <w:t>ь</w:t>
            </w:r>
            <w:r w:rsidRPr="00E81267">
              <w:t>ного образования детей, в общей чи</w:t>
            </w:r>
            <w:r w:rsidRPr="00E81267">
              <w:t>с</w:t>
            </w:r>
            <w:r w:rsidRPr="00E81267">
              <w:t>ленности детей и молодежи в возра</w:t>
            </w:r>
            <w:r w:rsidRPr="00E81267">
              <w:t>с</w:t>
            </w:r>
            <w:r w:rsidRPr="00E81267"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д</w:t>
            </w:r>
            <w:r w:rsidRPr="00E81267">
              <w:t>е</w:t>
            </w:r>
            <w:r w:rsidRPr="00E81267">
              <w:t>тей, охваченных о</w:t>
            </w:r>
            <w:r w:rsidRPr="00E81267">
              <w:t>б</w:t>
            </w:r>
            <w:r w:rsidRPr="00E81267">
              <w:t>разовательными программами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зданий общеобразовательных организаций, в которых выполнены меропри</w:t>
            </w:r>
            <w:r w:rsidRPr="00E81267">
              <w:t>я</w:t>
            </w:r>
            <w:r w:rsidRPr="00E81267">
              <w:t>тия по благоустройству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зданий общеобразовател</w:t>
            </w:r>
            <w:r w:rsidRPr="00E81267">
              <w:t>ь</w:t>
            </w:r>
            <w:r w:rsidRPr="00E81267"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</w:t>
            </w:r>
            <w:r w:rsidRPr="00E81267">
              <w:t>х</w:t>
            </w:r>
            <w:r w:rsidRPr="00E81267">
              <w:t>ся за счет средств бюджетов субъе</w:t>
            </w:r>
            <w:r w:rsidRPr="00E81267">
              <w:t>к</w:t>
            </w:r>
            <w:r w:rsidRPr="00E81267">
              <w:t>тов Российской Ф</w:t>
            </w:r>
            <w:r w:rsidRPr="00E81267">
              <w:t>е</w:t>
            </w:r>
            <w:r w:rsidRPr="00E81267">
              <w:t>дерации и (или) местных бюджетов по дополнител</w:t>
            </w:r>
            <w:r w:rsidRPr="00E81267">
              <w:t>ь</w:t>
            </w:r>
            <w:r w:rsidRPr="00E81267">
              <w:t>ным общеобраз</w:t>
            </w:r>
            <w:r w:rsidRPr="00E81267">
              <w:t>о</w:t>
            </w:r>
            <w:r w:rsidRPr="00E81267">
              <w:t>вательным пр</w:t>
            </w:r>
            <w:r w:rsidRPr="00E81267">
              <w:t>о</w:t>
            </w:r>
            <w:r w:rsidRPr="00E81267"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 в возрасте от 5 до 18 лет, обучающихся за счет средств бюджетов суб</w:t>
            </w:r>
            <w:r w:rsidRPr="00E81267">
              <w:t>ъ</w:t>
            </w:r>
            <w:r w:rsidRPr="00E81267">
              <w:t>ектов Российской Фед</w:t>
            </w:r>
            <w:r w:rsidRPr="00E81267">
              <w:t>е</w:t>
            </w:r>
            <w:r w:rsidRPr="00E81267">
              <w:t>рации и (или) местных бюджетов по дополн</w:t>
            </w:r>
            <w:r w:rsidRPr="00E81267">
              <w:t>и</w:t>
            </w:r>
            <w:r w:rsidRPr="00E81267">
              <w:t>тельным общеобразов</w:t>
            </w:r>
            <w:r w:rsidRPr="00E81267">
              <w:t>а</w:t>
            </w:r>
            <w:r w:rsidRPr="00E81267"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обучающихся за счет средств бю</w:t>
            </w:r>
            <w:r w:rsidRPr="00E81267">
              <w:t>д</w:t>
            </w:r>
            <w:r w:rsidRPr="00E81267">
              <w:t>жетов субъектов Российской Фед</w:t>
            </w:r>
            <w:r w:rsidRPr="00E81267">
              <w:t>е</w:t>
            </w:r>
            <w:r w:rsidRPr="00E81267">
              <w:t>рации и (или) мес</w:t>
            </w:r>
            <w:r w:rsidRPr="00E81267">
              <w:t>т</w:t>
            </w:r>
            <w:r w:rsidRPr="00E81267">
              <w:t>ных бюджетов по дополнительным общеобразовател</w:t>
            </w:r>
            <w:r w:rsidRPr="00E81267">
              <w:t>ь</w:t>
            </w:r>
            <w:r w:rsidRPr="00E81267"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 в возрасте от 5 до 18 лет, обучающихся за счет средств бю</w:t>
            </w:r>
            <w:r w:rsidRPr="00E81267">
              <w:t>д</w:t>
            </w:r>
            <w:r w:rsidRPr="00E81267">
              <w:t>жетов субъектов Российской Фед</w:t>
            </w:r>
            <w:r w:rsidRPr="00E81267">
              <w:t>е</w:t>
            </w:r>
            <w:r w:rsidRPr="00E81267">
              <w:t>рации и (или) мес</w:t>
            </w:r>
            <w:r w:rsidRPr="00E81267">
              <w:t>т</w:t>
            </w:r>
            <w:r w:rsidRPr="00E81267">
              <w:t>ных бюджетов по дополнительным общеобразовател</w:t>
            </w:r>
            <w:r w:rsidRPr="00E81267">
              <w:t>ь</w:t>
            </w:r>
            <w:r w:rsidRPr="00E81267"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тей, чел</w:t>
            </w:r>
            <w:r w:rsidRPr="00E81267">
              <w:t>о</w:t>
            </w:r>
            <w:r w:rsidRPr="00E81267"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отдельных групп сотрудников,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педагогические работники, в том числе наставники без педагогическ</w:t>
            </w:r>
            <w:r w:rsidRPr="00E81267">
              <w:t>о</w:t>
            </w:r>
            <w:r w:rsidRPr="00E81267"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педагогических работников, в том числе наставники без педаг</w:t>
            </w:r>
            <w:r w:rsidRPr="00E81267">
              <w:t>о</w:t>
            </w:r>
            <w:r w:rsidRPr="00E81267">
              <w:t>гического образования прошедших переподг</w:t>
            </w:r>
            <w:r w:rsidRPr="00E81267">
              <w:t>о</w:t>
            </w:r>
            <w:r w:rsidRPr="00E81267">
              <w:t>товку (повышение кв</w:t>
            </w:r>
            <w:r w:rsidRPr="00E81267">
              <w:t>а</w:t>
            </w:r>
            <w:r w:rsidRPr="00E81267">
              <w:t>лификации) по пр</w:t>
            </w:r>
            <w:r w:rsidRPr="00E81267">
              <w:t>о</w:t>
            </w:r>
            <w:r w:rsidRPr="00E81267">
              <w:lastRenderedPageBreak/>
              <w:t>граммам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педагогич</w:t>
            </w:r>
            <w:r w:rsidRPr="00E81267">
              <w:t>е</w:t>
            </w:r>
            <w:r w:rsidRPr="00E81267">
              <w:t>ских работников, в том числе наставн</w:t>
            </w:r>
            <w:r w:rsidRPr="00E81267">
              <w:t>и</w:t>
            </w:r>
            <w:r w:rsidRPr="00E81267">
              <w:t>ки без педагогич</w:t>
            </w:r>
            <w:r w:rsidRPr="00E81267">
              <w:t>е</w:t>
            </w:r>
            <w:r w:rsidRPr="00E81267">
              <w:t>ского образования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lastRenderedPageBreak/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Доля педагогич</w:t>
            </w:r>
            <w:r w:rsidRPr="00E81267">
              <w:t>е</w:t>
            </w:r>
            <w:r w:rsidRPr="00E81267">
              <w:t>ских работников, в том числе наставн</w:t>
            </w:r>
            <w:r w:rsidRPr="00E81267">
              <w:t>и</w:t>
            </w:r>
            <w:r w:rsidRPr="00E81267">
              <w:t>ки без педагогич</w:t>
            </w:r>
            <w:r w:rsidRPr="00E81267">
              <w:t>е</w:t>
            </w:r>
            <w:r w:rsidRPr="00E81267">
              <w:t>ского образования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lastRenderedPageBreak/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пед</w:t>
            </w:r>
            <w:r w:rsidRPr="00E81267">
              <w:t>а</w:t>
            </w:r>
            <w:r w:rsidRPr="00E81267">
              <w:t>гогических работн</w:t>
            </w:r>
            <w:r w:rsidRPr="00E81267">
              <w:t>и</w:t>
            </w:r>
            <w:r w:rsidRPr="00E81267"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353BCA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руководителей прошедших переподг</w:t>
            </w:r>
            <w:r w:rsidRPr="00E81267">
              <w:t>о</w:t>
            </w:r>
            <w:r w:rsidRPr="00E81267">
              <w:t>товку (повышение кв</w:t>
            </w:r>
            <w:r w:rsidRPr="00E81267">
              <w:t>а</w:t>
            </w:r>
            <w:r w:rsidRPr="00E81267">
              <w:t>лификации) по пр</w:t>
            </w:r>
            <w:r w:rsidRPr="00E81267">
              <w:t>о</w:t>
            </w:r>
            <w:r w:rsidRPr="00E81267">
              <w:t>граммам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руководит</w:t>
            </w:r>
            <w:r w:rsidRPr="00E81267">
              <w:t>е</w:t>
            </w:r>
            <w:r w:rsidRPr="00E81267">
              <w:t>лей прошедших п</w:t>
            </w:r>
            <w:r w:rsidRPr="00E81267">
              <w:t>е</w:t>
            </w:r>
            <w:r w:rsidRPr="00E81267">
              <w:t>реподготовку (п</w:t>
            </w:r>
            <w:r w:rsidRPr="00E81267">
              <w:t>о</w:t>
            </w:r>
            <w:r w:rsidRPr="00E81267">
              <w:t>вышение 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руководит</w:t>
            </w:r>
            <w:r w:rsidRPr="00E81267">
              <w:t>е</w:t>
            </w:r>
            <w:r w:rsidRPr="00E81267">
              <w:t>лей прошедших п</w:t>
            </w:r>
            <w:r w:rsidRPr="00E81267">
              <w:t>е</w:t>
            </w:r>
            <w:r w:rsidRPr="00E81267">
              <w:t>реподготовку (п</w:t>
            </w:r>
            <w:r w:rsidRPr="00E81267">
              <w:t>о</w:t>
            </w:r>
            <w:r w:rsidRPr="00E81267">
              <w:t>вышение 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(курсам, мод</w:t>
            </w:r>
            <w:r w:rsidRPr="00E81267">
              <w:t>у</w:t>
            </w:r>
            <w:r w:rsidRPr="00E81267"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рук</w:t>
            </w:r>
            <w:r w:rsidRPr="00E81267">
              <w:t>о</w:t>
            </w:r>
            <w:r w:rsidRPr="00E81267"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привлекаемые специалисты,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привлекаемых специалистов, в том чи</w:t>
            </w:r>
            <w:r w:rsidRPr="00E81267">
              <w:t>с</w:t>
            </w:r>
            <w:r w:rsidRPr="00E81267">
              <w:t>ле из предприятий р</w:t>
            </w:r>
            <w:r w:rsidRPr="00E81267">
              <w:t>е</w:t>
            </w:r>
            <w:r w:rsidRPr="00E81267">
              <w:t>ального сектора экон</w:t>
            </w:r>
            <w:r w:rsidRPr="00E81267">
              <w:t>о</w:t>
            </w:r>
            <w:r w:rsidRPr="00E81267">
              <w:t>мики, образовательные волонтеры и др. пр</w:t>
            </w:r>
            <w:r w:rsidRPr="00E81267">
              <w:t>о</w:t>
            </w:r>
            <w:r w:rsidRPr="00E81267">
              <w:t>шедших переподготовку (повышение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привлекаемых специалистов,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привлекаемых специалистов, в том числе из предпр</w:t>
            </w:r>
            <w:r w:rsidRPr="00E81267">
              <w:t>и</w:t>
            </w:r>
            <w:r w:rsidRPr="00E81267">
              <w:t>ятий реального се</w:t>
            </w:r>
            <w:r w:rsidRPr="00E81267">
              <w:t>к</w:t>
            </w:r>
            <w:r w:rsidRPr="00E81267">
              <w:t>тора экономики, образовательные волонтеры и др. прошедших пер</w:t>
            </w:r>
            <w:r w:rsidRPr="00E81267">
              <w:t>е</w:t>
            </w:r>
            <w:r w:rsidRPr="00E81267">
              <w:t>подготовку (пов</w:t>
            </w:r>
            <w:r w:rsidRPr="00E81267">
              <w:t>ы</w:t>
            </w:r>
            <w:r w:rsidRPr="00E81267">
              <w:t>шение квалифик</w:t>
            </w:r>
            <w:r w:rsidRPr="00E81267">
              <w:t>а</w:t>
            </w:r>
            <w:r w:rsidRPr="00E81267"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Доля пр</w:t>
            </w:r>
            <w:r w:rsidRPr="00E81267">
              <w:t>и</w:t>
            </w:r>
            <w:r w:rsidRPr="00E81267">
              <w:t>влекаемых специал</w:t>
            </w:r>
            <w:r w:rsidRPr="00E81267">
              <w:t>и</w:t>
            </w:r>
            <w:r w:rsidRPr="00E81267">
              <w:t>стов, в том числе из предпр</w:t>
            </w:r>
            <w:r w:rsidRPr="00E81267">
              <w:t>и</w:t>
            </w:r>
            <w:r w:rsidRPr="00E81267">
              <w:t>ятий р</w:t>
            </w:r>
            <w:r w:rsidRPr="00E81267">
              <w:t>е</w:t>
            </w:r>
            <w:r w:rsidRPr="00E81267">
              <w:t>ального сектора экономики, образов</w:t>
            </w:r>
            <w:r w:rsidRPr="00E81267">
              <w:t>а</w:t>
            </w:r>
            <w:r w:rsidRPr="00E81267">
              <w:t>тельные волонтеры и др. пр</w:t>
            </w:r>
            <w:r w:rsidRPr="00E81267">
              <w:t>о</w:t>
            </w:r>
            <w:r w:rsidRPr="00E81267">
              <w:t>шедших переподг</w:t>
            </w:r>
            <w:r w:rsidRPr="00E81267">
              <w:t>о</w:t>
            </w:r>
            <w:r w:rsidRPr="00E81267">
              <w:t>товку (п</w:t>
            </w:r>
            <w:r w:rsidRPr="00E81267">
              <w:t>о</w:t>
            </w:r>
            <w:r w:rsidRPr="00E81267">
              <w:t xml:space="preserve">вышение </w:t>
            </w:r>
            <w:r w:rsidRPr="00E81267">
              <w:lastRenderedPageBreak/>
              <w:t>квалиф</w:t>
            </w:r>
            <w:r w:rsidRPr="00E81267">
              <w:t>и</w:t>
            </w:r>
            <w:r w:rsidRPr="00E81267">
              <w:t>кации) по програ</w:t>
            </w:r>
            <w:r w:rsidRPr="00E81267">
              <w:t>м</w:t>
            </w:r>
            <w:r w:rsidRPr="00E81267">
              <w:t>мам (ку</w:t>
            </w:r>
            <w:r w:rsidRPr="00E81267">
              <w:t>р</w:t>
            </w:r>
            <w:r w:rsidRPr="00E81267">
              <w:t>сам, мод</w:t>
            </w:r>
            <w:r w:rsidRPr="00E81267">
              <w:t>у</w:t>
            </w:r>
            <w:r w:rsidRPr="00E81267"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Участие в реги</w:t>
            </w:r>
            <w:r w:rsidRPr="00E81267">
              <w:t>о</w:t>
            </w:r>
            <w:r w:rsidRPr="00E81267">
              <w:t>нальных этапах всероссийских и международных мероприятиях ра</w:t>
            </w:r>
            <w:r w:rsidRPr="00E81267">
              <w:t>з</w:t>
            </w:r>
            <w:r w:rsidRPr="00E81267">
              <w:t>личной направле</w:t>
            </w:r>
            <w:r w:rsidRPr="00E81267">
              <w:t>н</w:t>
            </w:r>
            <w:r w:rsidRPr="00E81267">
              <w:t>ности, в которых примут участие 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число меропри</w:t>
            </w:r>
            <w:r w:rsidRPr="00E81267">
              <w:t>я</w:t>
            </w:r>
            <w:r w:rsidRPr="00E81267"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число мероприятий по участию в регионал</w:t>
            </w:r>
            <w:r w:rsidRPr="00E81267">
              <w:t>ь</w:t>
            </w:r>
            <w:r w:rsidRPr="00E81267">
              <w:t>ных этапах всеросси</w:t>
            </w:r>
            <w:r w:rsidRPr="00E81267">
              <w:t>й</w:t>
            </w:r>
            <w:r w:rsidRPr="00E81267">
              <w:t>ских и международных мероприятиях разли</w:t>
            </w:r>
            <w:r w:rsidRPr="00E81267">
              <w:t>ч</w:t>
            </w:r>
            <w:r w:rsidRPr="00E81267">
              <w:t>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Число м</w:t>
            </w:r>
            <w:r w:rsidRPr="00E81267">
              <w:t>е</w:t>
            </w:r>
            <w:r w:rsidRPr="00E81267"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участн</w:t>
            </w:r>
            <w:r w:rsidRPr="00E81267">
              <w:t>и</w:t>
            </w:r>
            <w:r w:rsidRPr="00E81267">
              <w:t>ков по участию в реги</w:t>
            </w:r>
            <w:r w:rsidRPr="00E81267">
              <w:t>о</w:t>
            </w:r>
            <w:r w:rsidRPr="00E81267">
              <w:lastRenderedPageBreak/>
              <w:t>нальных этапах всеро</w:t>
            </w:r>
            <w:r w:rsidRPr="00E81267">
              <w:t>с</w:t>
            </w:r>
            <w:r w:rsidRPr="00E81267">
              <w:t>сийских и междунаро</w:t>
            </w:r>
            <w:r w:rsidRPr="00E81267">
              <w:t>д</w:t>
            </w:r>
            <w:r w:rsidRPr="00E81267">
              <w:t>ных мероприятиях ра</w:t>
            </w:r>
            <w:r w:rsidRPr="00E81267">
              <w:t>з</w:t>
            </w:r>
            <w:r w:rsidRPr="00E81267">
              <w:t>личной направленности, в которых примут уч</w:t>
            </w:r>
            <w:r w:rsidRPr="00E81267">
              <w:t>а</w:t>
            </w:r>
            <w:r w:rsidRPr="00E81267"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участн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участн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 xml:space="preserve">Количество участников, </w:t>
            </w:r>
            <w:r w:rsidRPr="00E81267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Количество общ</w:t>
            </w:r>
            <w:r w:rsidRPr="00E81267">
              <w:t>е</w:t>
            </w:r>
            <w:r w:rsidRPr="00E81267">
              <w:t>образовательных организаций, вн</w:t>
            </w:r>
            <w:r w:rsidRPr="00E81267">
              <w:t>е</w:t>
            </w:r>
            <w:r w:rsidRPr="00E81267">
              <w:t>дривших целевую модель цифровой образовательной среды в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и професси</w:t>
            </w:r>
            <w:r w:rsidRPr="00E81267">
              <w:t>о</w:t>
            </w:r>
            <w:r w:rsidRPr="00E81267">
              <w:t>нальных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во всех суб</w:t>
            </w:r>
            <w:r w:rsidRPr="00E81267">
              <w:t>ъ</w:t>
            </w:r>
            <w:r w:rsidRPr="00E81267"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внедрение целевой модели цифровой обр</w:t>
            </w:r>
            <w:r w:rsidRPr="00E81267">
              <w:t>а</w:t>
            </w:r>
            <w:r w:rsidRPr="00E81267">
              <w:t>зовательной среды в образовательных орг</w:t>
            </w:r>
            <w:r w:rsidRPr="00E81267">
              <w:t>а</w:t>
            </w:r>
            <w:r w:rsidRPr="00E81267">
              <w:t>низациях и професси</w:t>
            </w:r>
            <w:r w:rsidRPr="00E81267">
              <w:t>о</w:t>
            </w:r>
            <w:r w:rsidRPr="00E81267">
              <w:t>нальных образовател</w:t>
            </w:r>
            <w:r w:rsidRPr="00E81267">
              <w:t>ь</w:t>
            </w:r>
            <w:r w:rsidRPr="00E81267">
              <w:t>ных организациях во всех субъектах Росси</w:t>
            </w:r>
            <w:r w:rsidRPr="00E81267">
              <w:t>й</w:t>
            </w:r>
            <w:r w:rsidRPr="00E81267"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отчетном ф</w:t>
            </w:r>
            <w:r w:rsidRPr="00E81267">
              <w:t>и</w:t>
            </w:r>
            <w:r w:rsidRPr="00E81267"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внедри</w:t>
            </w:r>
            <w:r w:rsidRPr="00E81267">
              <w:t>в</w:t>
            </w:r>
            <w:r w:rsidRPr="00E81267">
              <w:t>ших целевую м</w:t>
            </w:r>
            <w:r w:rsidRPr="00E81267">
              <w:t>о</w:t>
            </w:r>
            <w:r w:rsidRPr="00E81267">
              <w:t>дель цифровой о</w:t>
            </w:r>
            <w:r w:rsidRPr="00E81267">
              <w:t>б</w:t>
            </w:r>
            <w:r w:rsidRPr="00E81267">
              <w:t>разовательной ср</w:t>
            </w:r>
            <w:r w:rsidRPr="00E81267">
              <w:t>е</w:t>
            </w:r>
            <w:r w:rsidRPr="00E81267"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А-количество ОО, внедривших цел</w:t>
            </w:r>
            <w:r w:rsidRPr="00E81267">
              <w:t>е</w:t>
            </w:r>
            <w:r w:rsidRPr="00E81267">
              <w:t>вую модель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Кол-во о</w:t>
            </w:r>
            <w:r w:rsidRPr="00E81267">
              <w:t>р</w:t>
            </w:r>
            <w:r w:rsidRPr="00E81267"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 по программам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для детей и средн</w:t>
            </w:r>
            <w:r w:rsidRPr="00E81267">
              <w:t>е</w:t>
            </w:r>
            <w:r w:rsidRPr="00E81267">
              <w:t>го профессионал</w:t>
            </w:r>
            <w:r w:rsidRPr="00E81267">
              <w:t>ь</w:t>
            </w:r>
            <w:r w:rsidRPr="00E81267">
              <w:t xml:space="preserve">ного образования, </w:t>
            </w:r>
            <w:r w:rsidRPr="00E81267">
              <w:lastRenderedPageBreak/>
              <w:t>для которых фо</w:t>
            </w:r>
            <w:r w:rsidRPr="00E81267">
              <w:t>р</w:t>
            </w:r>
            <w:r w:rsidRPr="00E81267">
              <w:t>мируется цифровой образовательный профиль и индив</w:t>
            </w:r>
            <w:r w:rsidRPr="00E81267">
              <w:t>и</w:t>
            </w:r>
            <w:r w:rsidRPr="00E81267">
              <w:t>дуальный план об</w:t>
            </w:r>
            <w:r w:rsidRPr="00E81267">
              <w:t>у</w:t>
            </w:r>
            <w:r w:rsidRPr="00E81267">
              <w:t>чения с использ</w:t>
            </w:r>
            <w:r w:rsidRPr="00E81267">
              <w:t>о</w:t>
            </w:r>
            <w:r w:rsidRPr="00E81267">
              <w:t>ванием федерал</w:t>
            </w:r>
            <w:r w:rsidRPr="00E81267">
              <w:t>ь</w:t>
            </w:r>
            <w:r w:rsidRPr="00E81267">
              <w:t>ной информацио</w:t>
            </w:r>
            <w:r w:rsidRPr="00E81267">
              <w:t>н</w:t>
            </w:r>
            <w:r w:rsidRPr="00E81267">
              <w:t>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 по программам общего о</w:t>
            </w:r>
            <w:r w:rsidRPr="00E81267">
              <w:t>б</w:t>
            </w:r>
            <w:r w:rsidRPr="00E81267">
              <w:t>разования, дополн</w:t>
            </w:r>
            <w:r w:rsidRPr="00E81267">
              <w:t>и</w:t>
            </w:r>
            <w:r w:rsidRPr="00E81267">
              <w:t>тельного образования для детей и среднего профессионального о</w:t>
            </w:r>
            <w:r w:rsidRPr="00E81267">
              <w:t>б</w:t>
            </w:r>
            <w:r w:rsidRPr="00E81267">
              <w:t xml:space="preserve">разования, для которых </w:t>
            </w:r>
            <w:r w:rsidRPr="00E81267">
              <w:lastRenderedPageBreak/>
              <w:t>формируется цифровой образовательный пр</w:t>
            </w:r>
            <w:r w:rsidRPr="00E81267">
              <w:t>о</w:t>
            </w:r>
            <w:r w:rsidRPr="00E81267">
              <w:t>филь и индивидуальный план обучения с испол</w:t>
            </w:r>
            <w:r w:rsidRPr="00E81267">
              <w:t>ь</w:t>
            </w:r>
            <w:r w:rsidRPr="00E81267">
              <w:t>зованием федеральной информационно-сервисной платформы цифровой образов</w:t>
            </w:r>
            <w:r w:rsidRPr="00E81267">
              <w:t>а</w:t>
            </w:r>
            <w:r w:rsidRPr="00E81267">
              <w:t>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обуча</w:t>
            </w:r>
            <w:r w:rsidRPr="00E81267">
              <w:t>ю</w:t>
            </w:r>
            <w:r w:rsidRPr="00E81267">
              <w:t>щихся по програ</w:t>
            </w:r>
            <w:r w:rsidRPr="00E81267">
              <w:t>м</w:t>
            </w:r>
            <w:r w:rsidRPr="00E81267">
              <w:t>мам общего обр</w:t>
            </w:r>
            <w:r w:rsidRPr="00E81267">
              <w:t>а</w:t>
            </w:r>
            <w:r w:rsidRPr="00E81267">
              <w:t>зования, дополн</w:t>
            </w:r>
            <w:r w:rsidRPr="00E81267">
              <w:t>и</w:t>
            </w:r>
            <w:r w:rsidRPr="00E81267">
              <w:t>тельного образов</w:t>
            </w:r>
            <w:r w:rsidRPr="00E81267">
              <w:t>а</w:t>
            </w:r>
            <w:r w:rsidRPr="00E81267">
              <w:t xml:space="preserve">ния для детей и </w:t>
            </w:r>
            <w:r w:rsidRPr="00E81267">
              <w:lastRenderedPageBreak/>
              <w:t>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для кот</w:t>
            </w:r>
            <w:r w:rsidRPr="00E81267">
              <w:t>о</w:t>
            </w:r>
            <w:r w:rsidRPr="00E81267">
              <w:t>рых формируется цифровой образ</w:t>
            </w:r>
            <w:r w:rsidRPr="00E81267">
              <w:t>о</w:t>
            </w:r>
            <w:r w:rsidRPr="00E81267">
              <w:t>вательный профиль и индивидуальный план обучения с и</w:t>
            </w:r>
            <w:r w:rsidRPr="00E81267">
              <w:t>с</w:t>
            </w:r>
            <w:r w:rsidRPr="00E81267">
              <w:t>пользованием ф</w:t>
            </w:r>
            <w:r w:rsidRPr="00E81267">
              <w:t>е</w:t>
            </w:r>
            <w:r w:rsidRPr="00E81267">
              <w:t>деральной инфо</w:t>
            </w:r>
            <w:r w:rsidRPr="00E81267">
              <w:t>р</w:t>
            </w:r>
            <w:r w:rsidRPr="00E81267">
              <w:t>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А-количество об</w:t>
            </w:r>
            <w:r w:rsidRPr="00E81267">
              <w:t>у</w:t>
            </w:r>
            <w:r w:rsidRPr="00E81267">
              <w:t>чающихся по пр</w:t>
            </w:r>
            <w:r w:rsidRPr="00E81267">
              <w:t>о</w:t>
            </w:r>
            <w:r w:rsidRPr="00E81267">
              <w:t>граммам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для д</w:t>
            </w:r>
            <w:r w:rsidRPr="00E81267">
              <w:t>е</w:t>
            </w:r>
            <w:r w:rsidRPr="00E81267">
              <w:t>тей и среднего пр</w:t>
            </w:r>
            <w:r w:rsidRPr="00E81267">
              <w:t>о</w:t>
            </w:r>
            <w:r w:rsidRPr="00E81267">
              <w:t>фессионального о</w:t>
            </w:r>
            <w:r w:rsidRPr="00E81267">
              <w:t>б</w:t>
            </w:r>
            <w:r w:rsidRPr="00E81267">
              <w:lastRenderedPageBreak/>
              <w:t>разования, для к</w:t>
            </w:r>
            <w:r w:rsidRPr="00E81267">
              <w:t>о</w:t>
            </w:r>
            <w:r w:rsidRPr="00E81267">
              <w:t>торых формируется цифровой образ</w:t>
            </w:r>
            <w:r w:rsidRPr="00E81267">
              <w:t>о</w:t>
            </w:r>
            <w:r w:rsidRPr="00E81267">
              <w:t>вательный профиль и индивидуальный план обучения с и</w:t>
            </w:r>
            <w:r w:rsidRPr="00E81267">
              <w:t>с</w:t>
            </w:r>
            <w:r w:rsidRPr="00E81267">
              <w:t>пользованием ф</w:t>
            </w:r>
            <w:r w:rsidRPr="00E81267">
              <w:t>е</w:t>
            </w:r>
            <w:r w:rsidRPr="00E81267">
              <w:t>деральной инфо</w:t>
            </w:r>
            <w:r w:rsidRPr="00E81267">
              <w:t>р</w:t>
            </w:r>
            <w:r w:rsidRPr="00E81267">
              <w:t>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всех обучающи</w:t>
            </w:r>
            <w:r w:rsidRPr="00E81267">
              <w:t>х</w:t>
            </w:r>
            <w:r w:rsidRPr="00E81267">
              <w:t>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lastRenderedPageBreak/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образовател</w:t>
            </w:r>
            <w:r w:rsidRPr="00E81267">
              <w:t>ь</w:t>
            </w:r>
            <w:r w:rsidRPr="00E81267">
              <w:t>ных организаций, реал</w:t>
            </w:r>
            <w:r w:rsidRPr="00E81267">
              <w:t>и</w:t>
            </w:r>
            <w:r w:rsidRPr="00E81267">
              <w:t>зующих программы о</w:t>
            </w:r>
            <w:r w:rsidRPr="00E81267">
              <w:t>б</w:t>
            </w:r>
            <w:r w:rsidRPr="00E81267">
              <w:t>щего образования, д</w:t>
            </w:r>
            <w:r w:rsidRPr="00E81267">
              <w:t>о</w:t>
            </w:r>
            <w:r w:rsidRPr="00E81267">
              <w:t>полнительного образ</w:t>
            </w:r>
            <w:r w:rsidRPr="00E81267">
              <w:t>о</w:t>
            </w:r>
            <w:r w:rsidRPr="00E81267">
              <w:t>вания детей и среднего профессионального о</w:t>
            </w:r>
            <w:r w:rsidRPr="00E81267">
              <w:t>б</w:t>
            </w:r>
            <w:r w:rsidRPr="00E81267">
              <w:t>разования, осущест</w:t>
            </w:r>
            <w:r w:rsidRPr="00E81267">
              <w:t>в</w:t>
            </w:r>
            <w:r w:rsidRPr="00E81267">
              <w:t>ляющих образовател</w:t>
            </w:r>
            <w:r w:rsidRPr="00E81267">
              <w:t>ь</w:t>
            </w:r>
            <w:r w:rsidRPr="00E81267">
              <w:lastRenderedPageBreak/>
              <w:t>ную деятельность с и</w:t>
            </w:r>
            <w:r w:rsidRPr="00E81267">
              <w:t>с</w:t>
            </w:r>
            <w:r w:rsidRPr="00E81267">
              <w:t>пользованием фед</w:t>
            </w:r>
            <w:r w:rsidRPr="00E81267">
              <w:t>е</w:t>
            </w:r>
            <w:r w:rsidRPr="00E81267">
              <w:t>ральной информацио</w:t>
            </w:r>
            <w:r w:rsidRPr="00E81267">
              <w:t>н</w:t>
            </w:r>
            <w:r w:rsidRPr="00E81267">
              <w:t>но-сервисной платфо</w:t>
            </w:r>
            <w:r w:rsidRPr="00E81267">
              <w:t>р</w:t>
            </w:r>
            <w:r w:rsidRPr="00E81267">
              <w:t>мы цифровой образов</w:t>
            </w:r>
            <w:r w:rsidRPr="00E81267">
              <w:t>а</w:t>
            </w:r>
            <w:r w:rsidRPr="00E81267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lastRenderedPageBreak/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</w:t>
            </w:r>
            <w:r w:rsidRPr="00E81267">
              <w:t>б</w:t>
            </w:r>
            <w:r w:rsidRPr="00E81267">
              <w:t>разовательных о</w:t>
            </w:r>
            <w:r w:rsidRPr="00E81267">
              <w:t>р</w:t>
            </w:r>
            <w:r w:rsidRPr="00E81267">
              <w:t>ганизаций, реал</w:t>
            </w:r>
            <w:r w:rsidRPr="00E81267">
              <w:t>и</w:t>
            </w:r>
            <w:r w:rsidRPr="00E81267">
              <w:t>зующих программы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детей и среднего профессионального образования, ос</w:t>
            </w:r>
            <w:r w:rsidRPr="00E81267">
              <w:t>у</w:t>
            </w:r>
            <w:r w:rsidRPr="00E81267">
              <w:lastRenderedPageBreak/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с испол</w:t>
            </w:r>
            <w:r w:rsidRPr="00E81267">
              <w:t>ь</w:t>
            </w:r>
            <w:r w:rsidRPr="00E81267">
              <w:t>зованием фед</w:t>
            </w:r>
            <w:r w:rsidRPr="00E81267">
              <w:t>е</w:t>
            </w:r>
            <w:r w:rsidRPr="00E81267">
              <w:t>ральной информ</w:t>
            </w:r>
            <w:r w:rsidRPr="00E81267">
              <w:t>а</w:t>
            </w:r>
            <w:r w:rsidRPr="00E81267">
              <w:t>ционно-сервисной платформы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образ</w:t>
            </w:r>
            <w:r w:rsidRPr="00E81267">
              <w:t>о</w:t>
            </w:r>
            <w:r w:rsidRPr="00E81267">
              <w:t>вательных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образовател</w:t>
            </w:r>
            <w:r w:rsidRPr="00E81267">
              <w:t>ь</w:t>
            </w:r>
            <w:r w:rsidRPr="00E81267">
              <w:t>ных организаций, реал</w:t>
            </w:r>
            <w:r w:rsidRPr="00E81267">
              <w:t>и</w:t>
            </w:r>
            <w:r w:rsidRPr="00E81267">
              <w:t>зующих программы о</w:t>
            </w:r>
            <w:r w:rsidRPr="00E81267">
              <w:t>б</w:t>
            </w:r>
            <w:r w:rsidRPr="00E81267">
              <w:t>щего образования, д</w:t>
            </w:r>
            <w:r w:rsidRPr="00E81267">
              <w:t>о</w:t>
            </w:r>
            <w:r w:rsidRPr="00E81267">
              <w:t>полнительного образ</w:t>
            </w:r>
            <w:r w:rsidRPr="00E81267">
              <w:t>о</w:t>
            </w:r>
            <w:r w:rsidRPr="00E81267">
              <w:t>вания детей и среднего профессионального о</w:t>
            </w:r>
            <w:r w:rsidRPr="00E81267">
              <w:t>б</w:t>
            </w:r>
            <w:r w:rsidRPr="00E81267">
              <w:t>разования, осущест</w:t>
            </w:r>
            <w:r w:rsidRPr="00E81267">
              <w:t>в</w:t>
            </w:r>
            <w:r w:rsidRPr="00E81267">
              <w:t>ляющих образовател</w:t>
            </w:r>
            <w:r w:rsidRPr="00E81267">
              <w:t>ь</w:t>
            </w:r>
            <w:r w:rsidRPr="00E81267">
              <w:t>ную деятельность с и</w:t>
            </w:r>
            <w:r w:rsidRPr="00E81267">
              <w:t>с</w:t>
            </w:r>
            <w:r w:rsidRPr="00E81267">
              <w:t>пользованием фед</w:t>
            </w:r>
            <w:r w:rsidRPr="00E81267">
              <w:t>е</w:t>
            </w:r>
            <w:r w:rsidRPr="00E81267">
              <w:t>ральной информацио</w:t>
            </w:r>
            <w:r w:rsidRPr="00E81267">
              <w:t>н</w:t>
            </w:r>
            <w:r w:rsidRPr="00E81267">
              <w:t>но-сервисной платфо</w:t>
            </w:r>
            <w:r w:rsidRPr="00E81267">
              <w:t>р</w:t>
            </w:r>
            <w:r w:rsidRPr="00E81267">
              <w:t>мы цифровой образов</w:t>
            </w:r>
            <w:r w:rsidRPr="00E81267">
              <w:t>а</w:t>
            </w:r>
            <w:r w:rsidRPr="00E81267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 xml:space="preserve">С=А/В*100%, где </w:t>
            </w:r>
          </w:p>
          <w:p w:rsidR="00E81267" w:rsidRPr="00E81267" w:rsidRDefault="00E81267" w:rsidP="00E81267">
            <w:r w:rsidRPr="00E81267">
              <w:t>С - доля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ций, реализующих программы общего образования, д</w:t>
            </w:r>
            <w:r w:rsidRPr="00E81267">
              <w:t>о</w:t>
            </w:r>
            <w:r w:rsidRPr="00E81267">
              <w:t>полнительного о</w:t>
            </w:r>
            <w:r w:rsidRPr="00E81267">
              <w:t>б</w:t>
            </w:r>
            <w:r w:rsidRPr="00E81267">
              <w:t>разования детей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осущест</w:t>
            </w:r>
            <w:r w:rsidRPr="00E81267">
              <w:t>в</w:t>
            </w:r>
            <w:r w:rsidRPr="00E81267">
              <w:t>ляющих образов</w:t>
            </w:r>
            <w:r w:rsidRPr="00E81267">
              <w:t>а</w:t>
            </w:r>
            <w:r w:rsidRPr="00E81267">
              <w:t>тельную деятел</w:t>
            </w:r>
            <w:r w:rsidRPr="00E81267">
              <w:t>ь</w:t>
            </w:r>
            <w:r w:rsidRPr="00E81267">
              <w:t>ность с использов</w:t>
            </w:r>
            <w:r w:rsidRPr="00E81267">
              <w:t>а</w:t>
            </w:r>
            <w:r w:rsidRPr="00E81267">
              <w:t>нием федеральной информационно-сервисной пла</w:t>
            </w:r>
            <w:r w:rsidRPr="00E81267">
              <w:t>т</w:t>
            </w:r>
            <w:r w:rsidRPr="00E81267">
              <w:t>формы цифровой образовательной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А-количество 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реал</w:t>
            </w:r>
            <w:r w:rsidRPr="00E81267">
              <w:t>и</w:t>
            </w:r>
            <w:r w:rsidRPr="00E81267">
              <w:t>зующих программы общего образов</w:t>
            </w:r>
            <w:r w:rsidRPr="00E81267">
              <w:t>а</w:t>
            </w:r>
            <w:r w:rsidRPr="00E81267">
              <w:t>ния, дополнител</w:t>
            </w:r>
            <w:r w:rsidRPr="00E81267">
              <w:t>ь</w:t>
            </w:r>
            <w:r w:rsidRPr="00E81267">
              <w:t>ного образования детей и среднего профессионального образования, ос</w:t>
            </w:r>
            <w:r w:rsidRPr="00E81267">
              <w:t>у</w:t>
            </w:r>
            <w:r w:rsidRPr="00E81267">
              <w:t>ществляющих обр</w:t>
            </w:r>
            <w:r w:rsidRPr="00E81267">
              <w:t>а</w:t>
            </w:r>
            <w:r w:rsidRPr="00E81267">
              <w:t>зовательную де</w:t>
            </w:r>
            <w:r w:rsidRPr="00E81267">
              <w:t>я</w:t>
            </w:r>
            <w:r w:rsidRPr="00E81267">
              <w:t>тельность с испол</w:t>
            </w:r>
            <w:r w:rsidRPr="00E81267">
              <w:t>ь</w:t>
            </w:r>
            <w:r w:rsidRPr="00E81267">
              <w:t>зованием фед</w:t>
            </w:r>
            <w:r w:rsidRPr="00E81267">
              <w:t>е</w:t>
            </w:r>
            <w:r w:rsidRPr="00E81267">
              <w:t>ральной информ</w:t>
            </w:r>
            <w:r w:rsidRPr="00E81267">
              <w:t>а</w:t>
            </w:r>
            <w:r w:rsidRPr="00E81267">
              <w:t>ционно-сервисной платформы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среды, в общем числе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образ</w:t>
            </w:r>
            <w:r w:rsidRPr="00E81267">
              <w:t>о</w:t>
            </w:r>
            <w:r w:rsidRPr="00E81267">
              <w:t>вательных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 по программам общего образов</w:t>
            </w:r>
            <w:r w:rsidRPr="00E81267">
              <w:t>а</w:t>
            </w:r>
            <w:r w:rsidRPr="00E81267">
              <w:lastRenderedPageBreak/>
              <w:t>ния и среднего профессионального образования, и</w:t>
            </w:r>
            <w:r w:rsidRPr="00E81267">
              <w:t>с</w:t>
            </w:r>
            <w:r w:rsidRPr="00E81267">
              <w:t>пользующих фед</w:t>
            </w:r>
            <w:r w:rsidRPr="00E81267">
              <w:t>е</w:t>
            </w:r>
            <w:r w:rsidRPr="00E81267">
              <w:t>ральную информ</w:t>
            </w:r>
            <w:r w:rsidRPr="00E81267">
              <w:t>а</w:t>
            </w:r>
            <w:r w:rsidRPr="00E81267">
              <w:t>ционно-сервисную платформу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 для «г</w:t>
            </w:r>
            <w:r w:rsidRPr="00E81267">
              <w:t>о</w:t>
            </w:r>
            <w:r w:rsidRPr="00E81267">
              <w:t>ризонтального» обучения и нефо</w:t>
            </w:r>
            <w:r w:rsidRPr="00E81267">
              <w:t>р</w:t>
            </w:r>
            <w:r w:rsidRPr="00E81267">
              <w:t>мального образ</w:t>
            </w:r>
            <w:r w:rsidRPr="00E81267">
              <w:t>о</w:t>
            </w:r>
            <w:r w:rsidRPr="00E81267">
              <w:t>вания,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 по программам общего о</w:t>
            </w:r>
            <w:r w:rsidRPr="00E81267">
              <w:t>б</w:t>
            </w:r>
            <w:r w:rsidRPr="00E81267">
              <w:lastRenderedPageBreak/>
              <w:t>разования и среднего профессионального о</w:t>
            </w:r>
            <w:r w:rsidRPr="00E81267">
              <w:t>б</w:t>
            </w:r>
            <w:r w:rsidRPr="00E81267">
              <w:t>разования, использу</w:t>
            </w:r>
            <w:r w:rsidRPr="00E81267">
              <w:t>ю</w:t>
            </w:r>
            <w:r w:rsidRPr="00E81267">
              <w:t>щих федеральную и</w:t>
            </w:r>
            <w:r w:rsidRPr="00E81267">
              <w:t>н</w:t>
            </w:r>
            <w:r w:rsidRPr="00E81267">
              <w:t>формационно-сервисную платформу цифровой образов</w:t>
            </w:r>
            <w:r w:rsidRPr="00E81267">
              <w:t>а</w:t>
            </w:r>
            <w:r w:rsidRPr="00E81267">
              <w:t>тельной среды для «г</w:t>
            </w:r>
            <w:r w:rsidRPr="00E81267">
              <w:t>о</w:t>
            </w:r>
            <w:r w:rsidRPr="00E81267">
              <w:t>ризонтального» обуч</w:t>
            </w:r>
            <w:r w:rsidRPr="00E81267">
              <w:t>е</w:t>
            </w:r>
            <w:r w:rsidRPr="00E8126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обуча</w:t>
            </w:r>
            <w:r w:rsidRPr="00E81267">
              <w:t>ю</w:t>
            </w:r>
            <w:r w:rsidRPr="00E81267">
              <w:lastRenderedPageBreak/>
              <w:t>щихся по програ</w:t>
            </w:r>
            <w:r w:rsidRPr="00E81267">
              <w:t>м</w:t>
            </w:r>
            <w:r w:rsidRPr="00E81267">
              <w:t>мам общего обр</w:t>
            </w:r>
            <w:r w:rsidRPr="00E81267">
              <w:t>а</w:t>
            </w:r>
            <w:r w:rsidRPr="00E81267">
              <w:t>зования и среднего профессионального образования, и</w:t>
            </w:r>
            <w:r w:rsidRPr="00E81267">
              <w:t>с</w:t>
            </w:r>
            <w:r w:rsidRPr="00E81267">
              <w:t>пользующих фед</w:t>
            </w:r>
            <w:r w:rsidRPr="00E81267">
              <w:t>е</w:t>
            </w:r>
            <w:r w:rsidRPr="00E81267">
              <w:t>ральную информ</w:t>
            </w:r>
            <w:r w:rsidRPr="00E81267">
              <w:t>а</w:t>
            </w:r>
            <w:r w:rsidRPr="00E81267">
              <w:t>ционно-сервисную платформу цифр</w:t>
            </w:r>
            <w:r w:rsidRPr="00E81267">
              <w:t>о</w:t>
            </w:r>
            <w:r w:rsidRPr="00E81267">
              <w:t>вой образовател</w:t>
            </w:r>
            <w:r w:rsidRPr="00E81267">
              <w:t>ь</w:t>
            </w:r>
            <w:r w:rsidRPr="00E81267">
              <w:t>ной среды для «г</w:t>
            </w:r>
            <w:r w:rsidRPr="00E81267">
              <w:t>о</w:t>
            </w:r>
            <w:r w:rsidRPr="00E81267">
              <w:t>ризонтального» обучения и нефо</w:t>
            </w:r>
            <w:r w:rsidRPr="00E81267">
              <w:t>р</w:t>
            </w:r>
            <w:r w:rsidRPr="00E81267">
              <w:t>мального образов</w:t>
            </w:r>
            <w:r w:rsidRPr="00E81267">
              <w:t>а</w:t>
            </w:r>
            <w:r w:rsidRPr="00E81267">
              <w:t>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об</w:t>
            </w:r>
            <w:r w:rsidRPr="00E81267">
              <w:t>у</w:t>
            </w:r>
            <w:r w:rsidRPr="00E81267">
              <w:t>чающихся по пр</w:t>
            </w:r>
            <w:r w:rsidRPr="00E81267">
              <w:t>о</w:t>
            </w:r>
            <w:r w:rsidRPr="00E81267">
              <w:t xml:space="preserve">граммам общего </w:t>
            </w:r>
            <w:r w:rsidRPr="00E81267">
              <w:lastRenderedPageBreak/>
              <w:t>образования и среднего профе</w:t>
            </w:r>
            <w:r w:rsidRPr="00E81267">
              <w:t>с</w:t>
            </w:r>
            <w:r w:rsidRPr="00E81267">
              <w:t>сионального обр</w:t>
            </w:r>
            <w:r w:rsidRPr="00E81267">
              <w:t>а</w:t>
            </w:r>
            <w:r w:rsidRPr="00E81267">
              <w:t>зования, испол</w:t>
            </w:r>
            <w:r w:rsidRPr="00E81267">
              <w:t>ь</w:t>
            </w:r>
            <w:r w:rsidRPr="00E81267">
              <w:t>зующих федерал</w:t>
            </w:r>
            <w:r w:rsidRPr="00E81267">
              <w:t>ь</w:t>
            </w:r>
            <w:r w:rsidRPr="00E81267">
              <w:t>ную информацио</w:t>
            </w:r>
            <w:r w:rsidRPr="00E81267">
              <w:t>н</w:t>
            </w:r>
            <w:r w:rsidRPr="00E81267">
              <w:t>но-сервисную пла</w:t>
            </w:r>
            <w:r w:rsidRPr="00E81267">
              <w:t>т</w:t>
            </w:r>
            <w:r w:rsidRPr="00E81267">
              <w:t>форму цифровой образовательной среды для «гор</w:t>
            </w:r>
            <w:r w:rsidRPr="00E81267">
              <w:t>и</w:t>
            </w:r>
            <w:r w:rsidRPr="00E81267">
              <w:t>зонтального» об</w:t>
            </w:r>
            <w:r w:rsidRPr="00E81267">
              <w:t>у</w:t>
            </w:r>
            <w:r w:rsidRPr="00E81267">
              <w:t>чения и нефо</w:t>
            </w:r>
            <w:r w:rsidRPr="00E81267">
              <w:t>р</w:t>
            </w:r>
            <w:r w:rsidRPr="00E81267">
              <w:t>мального образов</w:t>
            </w:r>
            <w:r w:rsidRPr="00E81267">
              <w:t>а</w:t>
            </w:r>
            <w:r w:rsidRPr="00E81267">
              <w:t>ния, в общем числе обучающихся по указанным пр</w:t>
            </w:r>
            <w:r w:rsidRPr="00E81267">
              <w:t>о</w:t>
            </w:r>
            <w:r w:rsidRPr="00E81267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ния, прошедших повышение квал</w:t>
            </w:r>
            <w:r w:rsidRPr="00E81267">
              <w:t>и</w:t>
            </w:r>
            <w:r w:rsidRPr="00E81267">
              <w:t>фикации в рамках периодической а</w:t>
            </w:r>
            <w:r w:rsidRPr="00E81267">
              <w:t>т</w:t>
            </w:r>
            <w:r w:rsidRPr="00E81267">
              <w:t>тестации в цифр</w:t>
            </w:r>
            <w:r w:rsidRPr="00E81267">
              <w:t>о</w:t>
            </w:r>
            <w:r w:rsidRPr="00E81267">
              <w:t>вой форме с и</w:t>
            </w:r>
            <w:r w:rsidRPr="00E81267">
              <w:t>с</w:t>
            </w:r>
            <w:r w:rsidRPr="00E81267">
              <w:t>пользованием и</w:t>
            </w:r>
            <w:r w:rsidRPr="00E81267">
              <w:t>н</w:t>
            </w:r>
            <w:r w:rsidRPr="00E81267">
              <w:lastRenderedPageBreak/>
              <w:t>формационного ресурса «одного окна» («Совреме</w:t>
            </w:r>
            <w:r w:rsidRPr="00E81267">
              <w:t>н</w:t>
            </w:r>
            <w:r w:rsidRPr="00E81267">
              <w:t>ная цифровая обр</w:t>
            </w:r>
            <w:r w:rsidRPr="00E81267">
              <w:t>а</w:t>
            </w:r>
            <w:r w:rsidRPr="00E81267">
              <w:t>зовательная среда в Российской Фед</w:t>
            </w:r>
            <w:r w:rsidRPr="00E81267">
              <w:t>е</w:t>
            </w:r>
            <w:r w:rsidRPr="00E81267">
              <w:t>рации»), в общем числе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педагогических работников общего о</w:t>
            </w:r>
            <w:r w:rsidRPr="00E81267">
              <w:t>б</w:t>
            </w:r>
            <w:r w:rsidRPr="00E81267">
              <w:t>разования, прошедших повышение квалифик</w:t>
            </w:r>
            <w:r w:rsidRPr="00E81267">
              <w:t>а</w:t>
            </w:r>
            <w:r w:rsidRPr="00E81267">
              <w:t>ции в рамках период</w:t>
            </w:r>
            <w:r w:rsidRPr="00E81267">
              <w:t>и</w:t>
            </w:r>
            <w:r w:rsidRPr="00E81267">
              <w:t>ческой аттестации в цифровой форме с и</w:t>
            </w:r>
            <w:r w:rsidRPr="00E81267">
              <w:t>с</w:t>
            </w:r>
            <w:r w:rsidRPr="00E81267">
              <w:t>пользованием инфо</w:t>
            </w:r>
            <w:r w:rsidRPr="00E81267">
              <w:t>р</w:t>
            </w:r>
            <w:r w:rsidRPr="00E81267">
              <w:t xml:space="preserve">мационного ресурса </w:t>
            </w:r>
            <w:r w:rsidRPr="00E81267">
              <w:lastRenderedPageBreak/>
              <w:t>«одного окна» («Совр</w:t>
            </w:r>
            <w:r w:rsidRPr="00E81267">
              <w:t>е</w:t>
            </w:r>
            <w:r w:rsidRPr="00E81267">
              <w:t>менная цифровая обр</w:t>
            </w:r>
            <w:r w:rsidRPr="00E81267">
              <w:t>а</w:t>
            </w:r>
            <w:r w:rsidRPr="00E81267">
              <w:t>зовательная среда в Ро</w:t>
            </w:r>
            <w:r w:rsidRPr="00E81267">
              <w:t>с</w:t>
            </w:r>
            <w:r w:rsidRPr="00E81267">
              <w:t>сийской Федерации»), в общем числе педагог</w:t>
            </w:r>
            <w:r w:rsidRPr="00E81267">
              <w:t>и</w:t>
            </w:r>
            <w:r w:rsidRPr="00E81267">
              <w:t>ческих работников о</w:t>
            </w:r>
            <w:r w:rsidRPr="00E81267">
              <w:t>б</w:t>
            </w:r>
            <w:r w:rsidRPr="00E81267">
              <w:t>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педагог</w:t>
            </w:r>
            <w:r w:rsidRPr="00E81267">
              <w:t>и</w:t>
            </w:r>
            <w:r w:rsidRPr="00E81267">
              <w:t>ческих работников общего образов</w:t>
            </w:r>
            <w:r w:rsidRPr="00E81267">
              <w:t>а</w:t>
            </w:r>
            <w:r w:rsidRPr="00E81267">
              <w:t>ния, прошедших повышение квал</w:t>
            </w:r>
            <w:r w:rsidRPr="00E81267">
              <w:t>и</w:t>
            </w:r>
            <w:r w:rsidRPr="00E81267">
              <w:t>фикации в рамках периодической а</w:t>
            </w:r>
            <w:r w:rsidRPr="00E81267">
              <w:t>т</w:t>
            </w:r>
            <w:r w:rsidRPr="00E81267">
              <w:t>тестации в цифр</w:t>
            </w:r>
            <w:r w:rsidRPr="00E81267">
              <w:t>о</w:t>
            </w:r>
            <w:r w:rsidRPr="00E81267">
              <w:lastRenderedPageBreak/>
              <w:t>вой форме с и</w:t>
            </w:r>
            <w:r w:rsidRPr="00E81267">
              <w:t>с</w:t>
            </w:r>
            <w:r w:rsidRPr="00E81267">
              <w:t>пользованием и</w:t>
            </w:r>
            <w:r w:rsidRPr="00E81267">
              <w:t>н</w:t>
            </w:r>
            <w:r w:rsidRPr="00E81267">
              <w:t>формационного р</w:t>
            </w:r>
            <w:r w:rsidRPr="00E81267">
              <w:t>е</w:t>
            </w:r>
            <w:r w:rsidRPr="00E81267">
              <w:t>сурса «одного окна» («Современная цифровая образов</w:t>
            </w:r>
            <w:r w:rsidRPr="00E81267">
              <w:t>а</w:t>
            </w:r>
            <w:r w:rsidRPr="00E81267">
              <w:t>тельная среда в Ро</w:t>
            </w:r>
            <w:r w:rsidRPr="00E81267">
              <w:t>с</w:t>
            </w:r>
            <w:r w:rsidRPr="00E81267">
              <w:t>сийской Федер</w:t>
            </w:r>
            <w:r w:rsidRPr="00E81267">
              <w:t>а</w:t>
            </w:r>
            <w:r w:rsidRPr="00E81267">
              <w:t>ции»), в общем чи</w:t>
            </w:r>
            <w:r w:rsidRPr="00E81267">
              <w:t>с</w:t>
            </w:r>
            <w:r w:rsidRPr="00E81267"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п</w:t>
            </w:r>
            <w:r w:rsidRPr="00E81267">
              <w:t>е</w:t>
            </w:r>
            <w:r w:rsidRPr="00E81267">
              <w:t>дагогических рабо</w:t>
            </w:r>
            <w:r w:rsidRPr="00E81267">
              <w:t>т</w:t>
            </w:r>
            <w:r w:rsidRPr="00E81267">
              <w:t>ников общего обр</w:t>
            </w:r>
            <w:r w:rsidRPr="00E81267">
              <w:t>а</w:t>
            </w:r>
            <w:r w:rsidRPr="00E81267">
              <w:t>зования, проше</w:t>
            </w:r>
            <w:r w:rsidRPr="00E81267">
              <w:t>д</w:t>
            </w:r>
            <w:r w:rsidRPr="00E81267">
              <w:t>ших повышение квалификации в рамках периодич</w:t>
            </w:r>
            <w:r w:rsidRPr="00E81267">
              <w:t>е</w:t>
            </w:r>
            <w:r w:rsidRPr="00E81267">
              <w:t xml:space="preserve">ской аттестации в цифровой форме с использованием </w:t>
            </w:r>
            <w:r w:rsidRPr="00E81267">
              <w:lastRenderedPageBreak/>
              <w:t>информационного ресурса «одного окна» («Совреме</w:t>
            </w:r>
            <w:r w:rsidRPr="00E81267">
              <w:t>н</w:t>
            </w:r>
            <w:r w:rsidRPr="00E81267">
              <w:t>ная цифровая обр</w:t>
            </w:r>
            <w:r w:rsidRPr="00E81267">
              <w:t>а</w:t>
            </w:r>
            <w:r w:rsidRPr="00E81267">
              <w:t>зовательная среда в Российской Фед</w:t>
            </w:r>
            <w:r w:rsidRPr="00E81267">
              <w:t>е</w:t>
            </w:r>
            <w:r w:rsidRPr="00E81267">
              <w:t>рации»), в общем числе педагогич</w:t>
            </w:r>
            <w:r w:rsidRPr="00E81267">
              <w:t>е</w:t>
            </w:r>
            <w:r w:rsidRPr="00E81267">
              <w:t>ских работников общего образов</w:t>
            </w:r>
            <w:r w:rsidRPr="00E81267">
              <w:t>а</w:t>
            </w:r>
            <w:r w:rsidRPr="00E81267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педаг</w:t>
            </w:r>
            <w:r w:rsidRPr="00E81267">
              <w:t>о</w:t>
            </w:r>
            <w:r w:rsidRPr="00E81267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общая числе</w:t>
            </w:r>
            <w:r w:rsidRPr="00E81267">
              <w:t>н</w:t>
            </w:r>
            <w:r w:rsidRPr="00E81267">
              <w:t>ность педагогич</w:t>
            </w:r>
            <w:r w:rsidRPr="00E81267">
              <w:t>е</w:t>
            </w:r>
            <w:r w:rsidRPr="00E81267"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внедривших целевую модель цифровой образ</w:t>
            </w:r>
            <w:r w:rsidRPr="00E81267">
              <w:t>о</w:t>
            </w:r>
            <w:r w:rsidRPr="00E81267">
              <w:t>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общеобразов</w:t>
            </w:r>
            <w:r w:rsidRPr="00E81267">
              <w:t>а</w:t>
            </w:r>
            <w:r w:rsidRPr="00E81267">
              <w:t>тельных организаций, внедривших целевую модель цифровой обр</w:t>
            </w:r>
            <w:r w:rsidRPr="00E81267">
              <w:t>а</w:t>
            </w:r>
            <w:r w:rsidRPr="00E81267"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внедри</w:t>
            </w:r>
            <w:r w:rsidRPr="00E81267">
              <w:t>в</w:t>
            </w:r>
            <w:r w:rsidRPr="00E81267">
              <w:t>ших целевую м</w:t>
            </w:r>
            <w:r w:rsidRPr="00E81267">
              <w:t>о</w:t>
            </w:r>
            <w:r w:rsidRPr="00E81267">
              <w:t>дель цифровой о</w:t>
            </w:r>
            <w:r w:rsidRPr="00E81267">
              <w:t>б</w:t>
            </w:r>
            <w:r w:rsidRPr="00E81267">
              <w:t>разовательной ср</w:t>
            </w:r>
            <w:r w:rsidRPr="00E81267">
              <w:t>е</w:t>
            </w:r>
            <w:r w:rsidRPr="00E81267"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о</w:t>
            </w:r>
            <w:r w:rsidRPr="00E81267">
              <w:t>б</w:t>
            </w:r>
            <w:r w:rsidRPr="00E81267">
              <w:t>щеобразовательных организаций, вн</w:t>
            </w:r>
            <w:r w:rsidRPr="00E81267">
              <w:t>е</w:t>
            </w:r>
            <w:r w:rsidRPr="00E81267"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общеобразов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27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«Те</w:t>
            </w:r>
            <w:r w:rsidRPr="00E81267">
              <w:t>х</w:t>
            </w:r>
            <w:r w:rsidRPr="00E81267">
              <w:t>нология» на базе Центров образов</w:t>
            </w:r>
            <w:r w:rsidRPr="00E81267">
              <w:t>а</w:t>
            </w:r>
            <w:r w:rsidRPr="00E81267">
              <w:t>ния цифрового и гуманитарного профилей «Точка роста»</w:t>
            </w:r>
          </w:p>
          <w:p w:rsidR="00E81267" w:rsidRPr="00E81267" w:rsidRDefault="00E81267" w:rsidP="00E81267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«Технология» на базе Центров образ</w:t>
            </w:r>
            <w:r w:rsidRPr="00E81267">
              <w:t>о</w:t>
            </w:r>
            <w:r w:rsidRPr="00E81267">
              <w:t>вания цифрового и г</w:t>
            </w:r>
            <w:r w:rsidRPr="00E81267">
              <w:t>у</w:t>
            </w:r>
            <w:r w:rsidRPr="00E81267"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«О</w:t>
            </w:r>
            <w:r w:rsidRPr="00E81267">
              <w:t>с</w:t>
            </w:r>
            <w:r w:rsidRPr="00E81267">
              <w:t>новы безопасности жизнедеятельн</w:t>
            </w:r>
            <w:r w:rsidRPr="00E81267">
              <w:t>о</w:t>
            </w:r>
            <w:r w:rsidRPr="00E81267">
              <w:t>сти» на базе Це</w:t>
            </w:r>
            <w:r w:rsidRPr="00E81267">
              <w:t>н</w:t>
            </w:r>
            <w:r w:rsidRPr="00E81267">
              <w:t>тров образования цифрового и гум</w:t>
            </w:r>
            <w:r w:rsidRPr="00E81267">
              <w:t>а</w:t>
            </w:r>
            <w:r w:rsidRPr="00E81267">
              <w:t>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«Основы без</w:t>
            </w:r>
            <w:r w:rsidRPr="00E81267">
              <w:t>о</w:t>
            </w:r>
            <w:r w:rsidRPr="00E81267">
              <w:t>пасности жизнедеятел</w:t>
            </w:r>
            <w:r w:rsidRPr="00E81267">
              <w:t>ь</w:t>
            </w:r>
            <w:r w:rsidRPr="00E81267">
              <w:t>ности»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29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осваивающих уче</w:t>
            </w:r>
            <w:r w:rsidRPr="00E81267">
              <w:t>б</w:t>
            </w:r>
            <w:r w:rsidRPr="00E81267">
              <w:t>ных предмет «И</w:t>
            </w:r>
            <w:r w:rsidRPr="00E81267">
              <w:t>н</w:t>
            </w:r>
            <w:r w:rsidRPr="00E81267">
              <w:t>форматика» на базе Центров образов</w:t>
            </w:r>
            <w:r w:rsidRPr="00E81267">
              <w:t>а</w:t>
            </w:r>
            <w:r w:rsidRPr="00E81267">
              <w:t xml:space="preserve">ния цифрового и гуманитарного профилей «Точка </w:t>
            </w:r>
            <w:r w:rsidRPr="00E81267">
              <w:lastRenderedPageBreak/>
              <w:t>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осваивающих учебных предмет «Информатика» на базе Центров образ</w:t>
            </w:r>
            <w:r w:rsidRPr="00E81267">
              <w:t>о</w:t>
            </w:r>
            <w:r w:rsidRPr="00E81267">
              <w:t>вания цифрового и г</w:t>
            </w:r>
            <w:r w:rsidRPr="00E81267">
              <w:t>у</w:t>
            </w:r>
            <w:r w:rsidRPr="00E81267"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</w:t>
            </w:r>
            <w:r w:rsidRPr="00E81267">
              <w:lastRenderedPageBreak/>
              <w:t xml:space="preserve">района </w:t>
            </w:r>
          </w:p>
        </w:tc>
      </w:tr>
      <w:tr w:rsidR="00E81267" w:rsidRPr="00E81267" w:rsidTr="00353BCA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охваченных допо</w:t>
            </w:r>
            <w:r w:rsidRPr="00E81267">
              <w:t>л</w:t>
            </w:r>
            <w:r w:rsidRPr="00E81267">
              <w:t>нительными общ</w:t>
            </w:r>
            <w:r w:rsidRPr="00E81267">
              <w:t>е</w:t>
            </w:r>
            <w:r w:rsidRPr="00E81267">
              <w:t>образовательными программами  на базе Центров обр</w:t>
            </w:r>
            <w:r w:rsidRPr="00E81267">
              <w:t>а</w:t>
            </w:r>
            <w:r w:rsidRPr="00E81267"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охваченных дополн</w:t>
            </w:r>
            <w:r w:rsidRPr="00E81267">
              <w:t>и</w:t>
            </w:r>
            <w:r w:rsidRPr="00E81267">
              <w:t>тельными общеобраз</w:t>
            </w:r>
            <w:r w:rsidRPr="00E81267">
              <w:t>о</w:t>
            </w:r>
            <w:r w:rsidRPr="00E81267">
              <w:t>вательными програ</w:t>
            </w:r>
            <w:r w:rsidRPr="00E81267">
              <w:t>м</w:t>
            </w:r>
            <w:r w:rsidRPr="00E81267">
              <w:t>мами 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детей, занимающихся шахматами на п</w:t>
            </w:r>
            <w:r w:rsidRPr="00E81267">
              <w:t>о</w:t>
            </w:r>
            <w:r w:rsidRPr="00E81267">
              <w:t>стоянной основе,  на базе Центров образования ци</w:t>
            </w:r>
            <w:r w:rsidRPr="00E81267">
              <w:t>ф</w:t>
            </w:r>
            <w:r w:rsidRPr="00E81267">
              <w:t>рового и гуман</w:t>
            </w:r>
            <w:r w:rsidRPr="00E81267">
              <w:t>и</w:t>
            </w:r>
            <w:r w:rsidRPr="00E81267"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детей, занимающихся шахм</w:t>
            </w:r>
            <w:r w:rsidRPr="00E81267">
              <w:t>а</w:t>
            </w:r>
            <w:r w:rsidRPr="00E81267">
              <w:t>тами на постоянной о</w:t>
            </w:r>
            <w:r w:rsidRPr="00E81267">
              <w:t>с</w:t>
            </w:r>
            <w:r w:rsidRPr="00E81267">
              <w:t>нове,  на базе Центров образования цифрового и гуманитарного проф</w:t>
            </w:r>
            <w:r w:rsidRPr="00E81267">
              <w:t>и</w:t>
            </w:r>
            <w:r w:rsidRPr="00E81267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чел</w:t>
            </w:r>
            <w:r w:rsidRPr="00E81267">
              <w:t>о</w:t>
            </w:r>
            <w:r w:rsidRPr="00E81267">
              <w:t xml:space="preserve">век, ежемесячно </w:t>
            </w:r>
            <w:r w:rsidRPr="00E81267">
              <w:lastRenderedPageBreak/>
              <w:t>использующих и</w:t>
            </w:r>
            <w:r w:rsidRPr="00E81267">
              <w:t>н</w:t>
            </w:r>
            <w:r w:rsidRPr="00E81267">
              <w:t>фраструктуру Це</w:t>
            </w:r>
            <w:r w:rsidRPr="00E81267">
              <w:t>н</w:t>
            </w:r>
            <w:r w:rsidRPr="00E81267">
              <w:t>тров образования цифрового и гум</w:t>
            </w:r>
            <w:r w:rsidRPr="00E81267">
              <w:t>а</w:t>
            </w:r>
            <w:r w:rsidRPr="00E81267">
              <w:t>нитарного проф</w:t>
            </w:r>
            <w:r w:rsidRPr="00E81267">
              <w:t>и</w:t>
            </w:r>
            <w:r w:rsidRPr="00E81267">
              <w:t>лей «Точка роста» для дистанционн</w:t>
            </w:r>
            <w:r w:rsidRPr="00E81267">
              <w:t>о</w:t>
            </w:r>
            <w:r w:rsidRPr="00E81267"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 xml:space="preserve">ет численность человек, </w:t>
            </w:r>
            <w:r w:rsidRPr="00E81267">
              <w:lastRenderedPageBreak/>
              <w:t>ежемесячно испол</w:t>
            </w:r>
            <w:r w:rsidRPr="00E81267">
              <w:t>ь</w:t>
            </w:r>
            <w:r w:rsidRPr="00E81267">
              <w:t>зующих инфраструктуру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 для дистанцио</w:t>
            </w:r>
            <w:r w:rsidRPr="00E81267">
              <w:t>н</w:t>
            </w:r>
            <w:r w:rsidRPr="00E81267"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lastRenderedPageBreak/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lastRenderedPageBreak/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Численность чел</w:t>
            </w:r>
            <w:r w:rsidRPr="00E81267">
              <w:t>о</w:t>
            </w:r>
            <w:r w:rsidRPr="00E81267">
              <w:t>век, ежемесячно вовлеченных в пр</w:t>
            </w:r>
            <w:r w:rsidRPr="00E81267">
              <w:t>о</w:t>
            </w:r>
            <w:r w:rsidRPr="00E81267">
              <w:t>грамму социально-культурных комп</w:t>
            </w:r>
            <w:r w:rsidRPr="00E81267">
              <w:t>е</w:t>
            </w:r>
            <w:r w:rsidRPr="00E81267"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численность человек, ежемесячно вовлече</w:t>
            </w:r>
            <w:r w:rsidRPr="00E81267">
              <w:t>н</w:t>
            </w:r>
            <w:r w:rsidRPr="00E81267">
              <w:t>ных в программу соц</w:t>
            </w:r>
            <w:r w:rsidRPr="00E81267">
              <w:t>и</w:t>
            </w:r>
            <w:r w:rsidRPr="00E81267">
              <w:t>ально-культурных ко</w:t>
            </w:r>
            <w:r w:rsidRPr="00E81267">
              <w:t>м</w:t>
            </w:r>
            <w:r w:rsidRPr="00E81267"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Числе</w:t>
            </w:r>
            <w:r w:rsidRPr="00E81267">
              <w:t>н</w:t>
            </w:r>
            <w:r w:rsidRPr="00E81267">
              <w:t>ность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на площа</w:t>
            </w:r>
            <w:r w:rsidRPr="00E81267">
              <w:t>д</w:t>
            </w:r>
            <w:r w:rsidRPr="00E81267">
              <w:t>ке Центров образ</w:t>
            </w:r>
            <w:r w:rsidRPr="00E81267">
              <w:t>о</w:t>
            </w:r>
            <w:r w:rsidRPr="00E81267">
              <w:t>вания цифрового и гуманитарного профилей «Точка роста» социокул</w:t>
            </w:r>
            <w:r w:rsidRPr="00E81267">
              <w:t>ь</w:t>
            </w:r>
            <w:r w:rsidRPr="00E81267">
              <w:t>турных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количество пров</w:t>
            </w:r>
            <w:r w:rsidRPr="00E81267">
              <w:t>е</w:t>
            </w:r>
            <w:r w:rsidRPr="00E81267">
              <w:t>денных на площадке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</w:t>
            </w:r>
            <w:r w:rsidRPr="00E81267">
              <w:t>е</w:t>
            </w:r>
            <w:r w:rsidRPr="00E81267">
              <w:t>денных меропри</w:t>
            </w:r>
            <w:r w:rsidRPr="00E81267">
              <w:t>я</w:t>
            </w:r>
            <w:r w:rsidRPr="00E81267"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проведе</w:t>
            </w:r>
            <w:r w:rsidRPr="00E81267">
              <w:t>н</w:t>
            </w:r>
            <w:r w:rsidRPr="00E81267">
              <w:t>ных мер</w:t>
            </w:r>
            <w:r w:rsidRPr="00E81267">
              <w:t>о</w:t>
            </w:r>
            <w:r w:rsidRPr="00E81267"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Повышение квал</w:t>
            </w:r>
            <w:r w:rsidRPr="00E81267">
              <w:t>и</w:t>
            </w:r>
            <w:r w:rsidRPr="00E81267">
              <w:t>фикации педагогов по предмету «Те</w:t>
            </w:r>
            <w:r w:rsidRPr="00E81267">
              <w:t>х</w:t>
            </w:r>
            <w:r w:rsidRPr="00E81267">
              <w:lastRenderedPageBreak/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повышение квалиф</w:t>
            </w:r>
            <w:r w:rsidRPr="00E81267">
              <w:t>и</w:t>
            </w:r>
            <w:r w:rsidRPr="00E81267">
              <w:t xml:space="preserve">кации педагогов по </w:t>
            </w:r>
            <w:r w:rsidRPr="00E81267">
              <w:lastRenderedPageBreak/>
              <w:t>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педаг</w:t>
            </w:r>
            <w:r w:rsidRPr="00E81267">
              <w:t>о</w:t>
            </w:r>
            <w:r w:rsidRPr="00E81267">
              <w:t xml:space="preserve">гов ,повысивших </w:t>
            </w:r>
            <w:r w:rsidRPr="00E81267">
              <w:lastRenderedPageBreak/>
              <w:t>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Количество педаг</w:t>
            </w:r>
            <w:r w:rsidRPr="00E81267">
              <w:t>о</w:t>
            </w:r>
            <w:r w:rsidRPr="00E81267">
              <w:t xml:space="preserve">гов ,повысивших </w:t>
            </w:r>
            <w:r w:rsidRPr="00E81267">
              <w:lastRenderedPageBreak/>
              <w:t>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Количество педагогов ,повысивш</w:t>
            </w:r>
            <w:r w:rsidRPr="00E81267">
              <w:lastRenderedPageBreak/>
              <w:t>их квал</w:t>
            </w:r>
            <w:r w:rsidRPr="00E81267">
              <w:t>и</w:t>
            </w:r>
            <w:r w:rsidRPr="00E81267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 xml:space="preserve">зования </w:t>
            </w:r>
            <w:r w:rsidRPr="00E81267">
              <w:lastRenderedPageBreak/>
              <w:t>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Повышение квал</w:t>
            </w:r>
            <w:r w:rsidRPr="00E81267">
              <w:t>и</w:t>
            </w:r>
            <w:r w:rsidRPr="00E81267">
              <w:t>фикации иных с</w:t>
            </w:r>
            <w:r w:rsidRPr="00E81267">
              <w:t>о</w:t>
            </w:r>
            <w:r w:rsidRPr="00E81267">
              <w:t>трудников Центров образования ци</w:t>
            </w:r>
            <w:r w:rsidRPr="00E81267">
              <w:t>ф</w:t>
            </w:r>
            <w:r w:rsidRPr="00E81267">
              <w:t>рового и гуман</w:t>
            </w:r>
            <w:r w:rsidRPr="00E81267">
              <w:t>и</w:t>
            </w:r>
            <w:r w:rsidRPr="00E81267">
              <w:t>тарного профилей «Точка роста», еж</w:t>
            </w:r>
            <w:r w:rsidRPr="00E81267">
              <w:t>е</w:t>
            </w:r>
            <w:r w:rsidRPr="00E81267"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повышение квалиф</w:t>
            </w:r>
            <w:r w:rsidRPr="00E81267">
              <w:t>и</w:t>
            </w:r>
            <w:r w:rsidRPr="00E81267">
              <w:t>кации иных сотрудников Центров образования цифрового и гуманита</w:t>
            </w:r>
            <w:r w:rsidRPr="00E81267">
              <w:t>р</w:t>
            </w:r>
            <w:r w:rsidRPr="00E81267"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сотрудников ,повысивших кв</w:t>
            </w:r>
            <w:r w:rsidRPr="00E81267">
              <w:t>а</w:t>
            </w:r>
            <w:r w:rsidRPr="00E81267"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сотрудников ,повысивших кв</w:t>
            </w:r>
            <w:r w:rsidRPr="00E81267">
              <w:t>а</w:t>
            </w:r>
            <w:r w:rsidRPr="00E81267"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иных с</w:t>
            </w:r>
            <w:r w:rsidRPr="00E81267">
              <w:t>о</w:t>
            </w:r>
            <w:r w:rsidRPr="00E81267">
              <w:t>трудников ,повысивших квал</w:t>
            </w:r>
            <w:r w:rsidRPr="00E81267">
              <w:t>и</w:t>
            </w:r>
            <w:r w:rsidRPr="00E81267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Число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распол</w:t>
            </w:r>
            <w:r w:rsidRPr="00E81267">
              <w:t>о</w:t>
            </w:r>
            <w:r w:rsidRPr="00E81267">
              <w:t>женных в сельской местности и малых городах, обнови</w:t>
            </w:r>
            <w:r w:rsidRPr="00E81267">
              <w:t>в</w:t>
            </w:r>
            <w:r w:rsidRPr="00E81267">
              <w:t>ших материально-техническую базу для реализации о</w:t>
            </w:r>
            <w:r w:rsidRPr="00E81267">
              <w:t>с</w:t>
            </w:r>
            <w:r w:rsidRPr="00E81267">
              <w:t>новных и дополн</w:t>
            </w:r>
            <w:r w:rsidRPr="00E81267">
              <w:t>и</w:t>
            </w:r>
            <w:r w:rsidRPr="00E81267">
              <w:t>тельных общеобр</w:t>
            </w:r>
            <w:r w:rsidRPr="00E81267">
              <w:t>а</w:t>
            </w:r>
            <w:r w:rsidRPr="00E81267">
              <w:t>зовательных пр</w:t>
            </w:r>
            <w:r w:rsidRPr="00E81267">
              <w:t>о</w:t>
            </w:r>
            <w:r w:rsidRPr="00E81267">
              <w:t xml:space="preserve">грамм цифрового и гуманитарного </w:t>
            </w:r>
            <w:r w:rsidRPr="00E81267">
              <w:lastRenderedPageBreak/>
              <w:t>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число общеобразов</w:t>
            </w:r>
            <w:r w:rsidRPr="00E81267">
              <w:t>а</w:t>
            </w:r>
            <w:r w:rsidRPr="00E81267">
              <w:t>тельных организаций, расположенных в сел</w:t>
            </w:r>
            <w:r w:rsidRPr="00E81267">
              <w:t>ь</w:t>
            </w:r>
            <w:r w:rsidRPr="00E81267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E81267">
              <w:t>е</w:t>
            </w:r>
            <w:r w:rsidRPr="00E81267">
              <w:t>образовательных пр</w:t>
            </w:r>
            <w:r w:rsidRPr="00E81267">
              <w:t>о</w:t>
            </w:r>
            <w:r w:rsidRPr="00E81267">
              <w:t>грамм цифрового и г</w:t>
            </w:r>
            <w:r w:rsidRPr="00E81267">
              <w:t>у</w:t>
            </w:r>
            <w:r w:rsidRPr="00E81267"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Количество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обучающихся, получающих н</w:t>
            </w:r>
            <w:r w:rsidRPr="00E81267">
              <w:t>а</w:t>
            </w:r>
            <w:r w:rsidRPr="00E81267">
              <w:t>чальное общее о</w:t>
            </w:r>
            <w:r w:rsidRPr="00E81267">
              <w:t>б</w:t>
            </w:r>
            <w:r w:rsidRPr="00E81267">
              <w:t>разование в мун</w:t>
            </w:r>
            <w:r w:rsidRPr="00E81267">
              <w:t>и</w:t>
            </w:r>
            <w:r w:rsidRPr="00E81267">
              <w:t>ципальных 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зациях, получа</w:t>
            </w:r>
            <w:r w:rsidRPr="00E81267">
              <w:t>ю</w:t>
            </w:r>
            <w:r w:rsidRPr="00E81267">
              <w:t>щих бесплатное г</w:t>
            </w:r>
            <w:r w:rsidRPr="00E81267">
              <w:t>о</w:t>
            </w:r>
            <w:r w:rsidRPr="00E81267">
              <w:t>рячее питание, к общему количеству обучающихся, п</w:t>
            </w:r>
            <w:r w:rsidRPr="00E81267">
              <w:t>о</w:t>
            </w:r>
            <w:r w:rsidRPr="00E81267">
              <w:t>лучающих начал</w:t>
            </w:r>
            <w:r w:rsidRPr="00E81267">
              <w:t>ь</w:t>
            </w:r>
            <w:r w:rsidRPr="00E81267">
              <w:t>ное общее образ</w:t>
            </w:r>
            <w:r w:rsidRPr="00E81267">
              <w:t>о</w:t>
            </w:r>
            <w:r w:rsidRPr="00E81267">
              <w:t>вание в муниц</w:t>
            </w:r>
            <w:r w:rsidRPr="00E81267">
              <w:t>и</w:t>
            </w:r>
            <w:r w:rsidRPr="00E81267">
              <w:t>пальных образов</w:t>
            </w:r>
            <w:r w:rsidRPr="00E81267">
              <w:t>а</w:t>
            </w:r>
            <w:r w:rsidRPr="00E81267">
              <w:t>тельных организ</w:t>
            </w:r>
            <w:r w:rsidRPr="00E81267">
              <w:t>а</w:t>
            </w:r>
            <w:r w:rsidRPr="00E81267"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обучающихся, получающих начальное общее образование в муниципальных образ</w:t>
            </w:r>
            <w:r w:rsidRPr="00E81267">
              <w:t>о</w:t>
            </w:r>
            <w:r w:rsidRPr="00E81267">
              <w:t>вательных организациях, получающих бесплатное горячее питание, к о</w:t>
            </w:r>
            <w:r w:rsidRPr="00E81267">
              <w:t>б</w:t>
            </w:r>
            <w:r w:rsidRPr="00E81267">
              <w:t>щему количеству об</w:t>
            </w:r>
            <w:r w:rsidRPr="00E81267">
              <w:t>у</w:t>
            </w:r>
            <w:r w:rsidRPr="00E81267">
              <w:t>чающихся, получающих начальное общее обр</w:t>
            </w:r>
            <w:r w:rsidRPr="00E81267">
              <w:t>а</w:t>
            </w:r>
            <w:r w:rsidRPr="00E81267">
              <w:t>зование в муниципал</w:t>
            </w:r>
            <w:r w:rsidRPr="00E81267">
              <w:t>ь</w:t>
            </w:r>
            <w:r w:rsidRPr="00E81267"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обуча</w:t>
            </w:r>
            <w:r w:rsidRPr="00E81267">
              <w:t>ю</w:t>
            </w:r>
            <w:r w:rsidRPr="00E81267">
              <w:t>щихся, , получа</w:t>
            </w:r>
            <w:r w:rsidRPr="00E81267">
              <w:t>ю</w:t>
            </w:r>
            <w:r w:rsidRPr="00E81267">
              <w:t>щих начальное о</w:t>
            </w:r>
            <w:r w:rsidRPr="00E81267">
              <w:t>б</w:t>
            </w:r>
            <w:r w:rsidRPr="00E81267">
              <w:t>щее образование в муниципальных о</w:t>
            </w:r>
            <w:r w:rsidRPr="00E81267">
              <w:t>б</w:t>
            </w:r>
            <w:r w:rsidRPr="00E81267">
              <w:t>разовательных о</w:t>
            </w:r>
            <w:r w:rsidRPr="00E81267">
              <w:t>р</w:t>
            </w:r>
            <w:r w:rsidRPr="00E81267">
              <w:t>ганизациях, пол</w:t>
            </w:r>
            <w:r w:rsidRPr="00E81267">
              <w:t>у</w:t>
            </w:r>
            <w:r w:rsidRPr="00E81267"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А – количество об</w:t>
            </w:r>
            <w:r w:rsidRPr="00E81267">
              <w:t>у</w:t>
            </w:r>
            <w:r w:rsidRPr="00E81267">
              <w:t>чающихся, пол</w:t>
            </w:r>
            <w:r w:rsidRPr="00E81267">
              <w:t>у</w:t>
            </w:r>
            <w:r w:rsidRPr="00E81267">
              <w:t>чающих начальное общее образование в муниципальных образовательных организациях, пол</w:t>
            </w:r>
            <w:r w:rsidRPr="00E81267">
              <w:t>у</w:t>
            </w:r>
            <w:r w:rsidRPr="00E81267">
              <w:t>чающих бесплатное горячее питание</w:t>
            </w:r>
          </w:p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обуча</w:t>
            </w:r>
            <w:r w:rsidRPr="00E81267">
              <w:t>ю</w:t>
            </w:r>
            <w:r w:rsidRPr="00E81267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обучающихся, получающих н</w:t>
            </w:r>
            <w:r w:rsidRPr="00E81267">
              <w:t>а</w:t>
            </w:r>
            <w:r w:rsidRPr="00E81267">
              <w:t>чальное общее о</w:t>
            </w:r>
            <w:r w:rsidRPr="00E81267">
              <w:t>б</w:t>
            </w:r>
            <w:r w:rsidRPr="00E81267"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  <w:tr w:rsidR="00E81267" w:rsidRPr="00E81267" w:rsidTr="00353BCA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39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>
            <w:r w:rsidRPr="00E81267">
              <w:t>Доля общеобраз</w:t>
            </w:r>
            <w:r w:rsidRPr="00E81267">
              <w:t>о</w:t>
            </w:r>
            <w:r w:rsidRPr="00E81267">
              <w:t>вательных орган</w:t>
            </w:r>
            <w:r w:rsidRPr="00E81267">
              <w:t>и</w:t>
            </w:r>
            <w:r w:rsidRPr="00E81267">
              <w:t>заций, в которых реализованы мер</w:t>
            </w:r>
            <w:r w:rsidRPr="00E81267">
              <w:t>о</w:t>
            </w:r>
            <w:r w:rsidRPr="00E81267">
              <w:t>приятия по собл</w:t>
            </w:r>
            <w:r w:rsidRPr="00E81267">
              <w:t>ю</w:t>
            </w:r>
            <w:r w:rsidRPr="00E81267">
              <w:t>дению санитарно-эпидемиологич</w:t>
            </w:r>
            <w:r w:rsidRPr="00E81267">
              <w:t>е</w:t>
            </w:r>
            <w:r w:rsidRPr="00E81267">
              <w:t>ских требований в условиях распр</w:t>
            </w:r>
            <w:r w:rsidRPr="00E81267">
              <w:t>о</w:t>
            </w:r>
            <w:r w:rsidRPr="00E81267">
              <w:t xml:space="preserve">странения новой </w:t>
            </w:r>
            <w:r w:rsidRPr="00E81267">
              <w:lastRenderedPageBreak/>
              <w:t>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Показатель характериз</w:t>
            </w:r>
            <w:r w:rsidRPr="00E81267">
              <w:t>у</w:t>
            </w:r>
            <w:r w:rsidRPr="00E81267">
              <w:t>ет долю общеобразов</w:t>
            </w:r>
            <w:r w:rsidRPr="00E81267">
              <w:t>а</w:t>
            </w:r>
            <w:r w:rsidRPr="00E81267">
              <w:t>тельных организаций, в которых реализованы мероприятия по собл</w:t>
            </w:r>
            <w:r w:rsidRPr="00E81267">
              <w:t>ю</w:t>
            </w:r>
            <w:r w:rsidRPr="00E81267">
              <w:t>дению санитарно-эпидемиологических требований в условиях распространения новой коронавирусной инфе</w:t>
            </w:r>
            <w:r w:rsidRPr="00E81267">
              <w:t>к</w:t>
            </w:r>
            <w:r w:rsidRPr="00E81267">
              <w:lastRenderedPageBreak/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Годовая, за о</w:t>
            </w:r>
            <w:r w:rsidRPr="00E81267">
              <w:t>т</w:t>
            </w:r>
            <w:r w:rsidRPr="00E81267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С=А/В*100%, где:</w:t>
            </w:r>
          </w:p>
          <w:p w:rsidR="00E81267" w:rsidRPr="00E81267" w:rsidRDefault="00E81267" w:rsidP="00E81267">
            <w:r w:rsidRPr="00E81267">
              <w:t>С – доля общеобр</w:t>
            </w:r>
            <w:r w:rsidRPr="00E81267">
              <w:t>а</w:t>
            </w:r>
            <w:r w:rsidRPr="00E81267">
              <w:t>зовательных орг</w:t>
            </w:r>
            <w:r w:rsidRPr="00E81267">
              <w:t>а</w:t>
            </w:r>
            <w:r w:rsidRPr="00E81267">
              <w:t>низаций, в которых реализованы мер</w:t>
            </w:r>
            <w:r w:rsidRPr="00E81267">
              <w:t>о</w:t>
            </w:r>
            <w:r w:rsidRPr="00E81267">
              <w:t>приятия по собл</w:t>
            </w:r>
            <w:r w:rsidRPr="00E81267">
              <w:t>ю</w:t>
            </w:r>
            <w:r w:rsidRPr="00E81267">
              <w:t>дению санитарно-эпидемиологич</w:t>
            </w:r>
            <w:r w:rsidRPr="00E81267">
              <w:t>е</w:t>
            </w:r>
            <w:r w:rsidRPr="00E81267">
              <w:t xml:space="preserve">ских требований в </w:t>
            </w:r>
            <w:r w:rsidRPr="00E81267">
              <w:lastRenderedPageBreak/>
              <w:t>условиях распр</w:t>
            </w:r>
            <w:r w:rsidRPr="00E81267">
              <w:t>о</w:t>
            </w:r>
            <w:r w:rsidRPr="00E81267"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А – количество о</w:t>
            </w:r>
            <w:r w:rsidRPr="00E81267">
              <w:t>б</w:t>
            </w:r>
            <w:r w:rsidRPr="00E81267">
              <w:t>щеобразовательных организаций, в к</w:t>
            </w:r>
            <w:r w:rsidRPr="00E81267">
              <w:t>о</w:t>
            </w:r>
            <w:r w:rsidRPr="00E81267">
              <w:t>торых реализованы мероприятия по с</w:t>
            </w:r>
            <w:r w:rsidRPr="00E81267">
              <w:t>о</w:t>
            </w:r>
            <w:r w:rsidRPr="00E81267">
              <w:t>блюдению санита</w:t>
            </w:r>
            <w:r w:rsidRPr="00E81267">
              <w:t>р</w:t>
            </w:r>
            <w:r w:rsidRPr="00E81267">
              <w:t>но-эпидемиологич</w:t>
            </w:r>
            <w:r w:rsidRPr="00E81267">
              <w:t>е</w:t>
            </w:r>
            <w:r w:rsidRPr="00E81267">
              <w:t>ских требований в условиях распр</w:t>
            </w:r>
            <w:r w:rsidRPr="00E81267">
              <w:t>о</w:t>
            </w:r>
            <w:r w:rsidRPr="00E81267">
              <w:lastRenderedPageBreak/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lastRenderedPageBreak/>
              <w:t>3-ведомстве</w:t>
            </w:r>
            <w:r w:rsidRPr="00E81267">
              <w:t>н</w:t>
            </w:r>
            <w:r w:rsidRPr="00E81267">
              <w:t>ная отче</w:t>
            </w:r>
            <w:r w:rsidRPr="00E81267">
              <w:t>т</w:t>
            </w:r>
            <w:r w:rsidRPr="00E81267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%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Спло</w:t>
            </w:r>
            <w:r w:rsidRPr="00E81267">
              <w:t>ш</w:t>
            </w:r>
            <w:r w:rsidRPr="00E81267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pPr>
              <w:rPr>
                <w:highlight w:val="yellow"/>
              </w:rPr>
            </w:pPr>
            <w:r w:rsidRPr="00E81267">
              <w:t>Управл</w:t>
            </w:r>
            <w:r w:rsidRPr="00E81267">
              <w:t>е</w:t>
            </w:r>
            <w:r w:rsidRPr="00E81267">
              <w:t>ние обр</w:t>
            </w:r>
            <w:r w:rsidRPr="00E81267">
              <w:t>а</w:t>
            </w:r>
            <w:r w:rsidRPr="00E81267">
              <w:t>зования админис</w:t>
            </w:r>
            <w:r w:rsidRPr="00E81267">
              <w:t>т</w:t>
            </w:r>
            <w:r w:rsidRPr="00E81267">
              <w:t>рации Н</w:t>
            </w:r>
            <w:r w:rsidRPr="00E81267">
              <w:t>и</w:t>
            </w:r>
            <w:r w:rsidRPr="00E81267">
              <w:t>кольского муниц</w:t>
            </w:r>
            <w:r w:rsidRPr="00E81267">
              <w:t>и</w:t>
            </w:r>
            <w:r w:rsidRPr="00E81267">
              <w:t xml:space="preserve">пального района </w:t>
            </w:r>
          </w:p>
        </w:tc>
      </w:tr>
      <w:tr w:rsidR="00E81267" w:rsidRPr="00E81267" w:rsidTr="00353BCA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81267" w:rsidRPr="00E81267" w:rsidRDefault="00E81267" w:rsidP="00E81267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>
            <w:r w:rsidRPr="00E81267">
              <w:t>В – общее количес</w:t>
            </w:r>
            <w:r w:rsidRPr="00E81267">
              <w:t>т</w:t>
            </w:r>
            <w:r w:rsidRPr="00E81267">
              <w:t>во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1267" w:rsidRPr="00E81267" w:rsidRDefault="00E81267" w:rsidP="00E81267"/>
        </w:tc>
      </w:tr>
    </w:tbl>
    <w:p w:rsidR="00E81267" w:rsidRPr="00E81267" w:rsidRDefault="00E81267" w:rsidP="00E81267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9365B" w:rsidRDefault="0069365B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E81267" w:rsidRPr="00E81267" w:rsidRDefault="00E81267" w:rsidP="00E81267">
      <w:r w:rsidRPr="00E81267">
        <w:t>ФИНАНСОВОЕ ОБЕСПЕЧЕНИЕ</w:t>
      </w:r>
    </w:p>
    <w:p w:rsidR="00E81267" w:rsidRPr="00E81267" w:rsidRDefault="00E81267" w:rsidP="00E81267">
      <w:r w:rsidRPr="00E81267">
        <w:t xml:space="preserve"> подпрограммы 2 муниципальной программы за счет средств районного бюджета</w:t>
      </w:r>
    </w:p>
    <w:p w:rsidR="00E81267" w:rsidRPr="00E81267" w:rsidRDefault="00E81267" w:rsidP="00E81267"/>
    <w:tbl>
      <w:tblPr>
        <w:tblW w:w="16018" w:type="dxa"/>
        <w:tblInd w:w="250" w:type="dxa"/>
        <w:tblLayout w:type="fixed"/>
        <w:tblLook w:val="05E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76"/>
      </w:tblGrid>
      <w:tr w:rsidR="00E81267" w:rsidRPr="00E81267" w:rsidTr="00353BCA">
        <w:trPr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Статус</w:t>
            </w:r>
          </w:p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Наименование ведомственной целевой пр</w:t>
            </w:r>
            <w:r w:rsidRPr="00E81267">
              <w:t>о</w:t>
            </w:r>
            <w:r w:rsidRPr="00E81267">
              <w:t>граммы,</w:t>
            </w:r>
          </w:p>
          <w:p w:rsidR="00E81267" w:rsidRPr="00E81267" w:rsidRDefault="00E81267" w:rsidP="00E81267">
            <w:r w:rsidRPr="00E81267">
              <w:t>основного мер</w:t>
            </w:r>
            <w:r w:rsidRPr="00E81267">
              <w:t>о</w:t>
            </w:r>
            <w:r w:rsidRPr="00E81267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Ответственный исполнитель, уч</w:t>
            </w:r>
            <w:r w:rsidRPr="00E81267">
              <w:t>а</w:t>
            </w:r>
            <w:r w:rsidRPr="00E81267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 xml:space="preserve">Источник финансового </w:t>
            </w:r>
          </w:p>
          <w:p w:rsidR="00E81267" w:rsidRPr="00E81267" w:rsidRDefault="00E81267" w:rsidP="00E81267">
            <w:r w:rsidRPr="00E81267">
              <w:t xml:space="preserve">обеспечения 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Расходы (тыс. руб.)</w:t>
            </w:r>
          </w:p>
        </w:tc>
      </w:tr>
      <w:tr w:rsidR="00E81267" w:rsidRPr="00E81267" w:rsidTr="00353BCA">
        <w:trPr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  <w:p w:rsidR="00E81267" w:rsidRPr="00E81267" w:rsidRDefault="00E81267" w:rsidP="00E81267">
            <w:r w:rsidRPr="00E81267">
              <w:t>2025 год</w:t>
            </w:r>
          </w:p>
        </w:tc>
      </w:tr>
      <w:tr w:rsidR="00E81267" w:rsidRPr="00E81267" w:rsidTr="00353BCA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267" w:rsidRPr="00E81267" w:rsidRDefault="00E81267" w:rsidP="00E81267">
            <w:r w:rsidRPr="00E81267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10</w:t>
            </w:r>
          </w:p>
        </w:tc>
      </w:tr>
      <w:tr w:rsidR="00E81267" w:rsidRPr="00E81267" w:rsidTr="00353BCA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Подпрограмма 2  «Развитие общего и дополнительного образования д</w:t>
            </w:r>
            <w:r w:rsidRPr="00E81267">
              <w:t>е</w:t>
            </w:r>
            <w:r w:rsidRPr="00E81267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267" w:rsidRPr="00E81267" w:rsidRDefault="00E81267" w:rsidP="00E81267">
            <w:r w:rsidRPr="00E81267">
              <w:t xml:space="preserve"> «Развитие обр</w:t>
            </w:r>
            <w:r w:rsidRPr="00E81267">
              <w:t>а</w:t>
            </w:r>
            <w:r w:rsidRPr="00E81267">
              <w:t xml:space="preserve">зования </w:t>
            </w:r>
          </w:p>
          <w:p w:rsidR="00E81267" w:rsidRPr="00E81267" w:rsidRDefault="00E81267" w:rsidP="00E81267">
            <w:r w:rsidRPr="00E81267">
              <w:t xml:space="preserve"> Никольского м</w:t>
            </w:r>
            <w:r w:rsidRPr="00E81267">
              <w:t>у</w:t>
            </w:r>
            <w:r w:rsidRPr="00E81267">
              <w:t>ниципального района</w:t>
            </w:r>
          </w:p>
          <w:p w:rsidR="00E81267" w:rsidRPr="00E81267" w:rsidRDefault="00E81267" w:rsidP="00E81267">
            <w:r w:rsidRPr="00E81267">
              <w:t>на 2020-2025 г</w:t>
            </w:r>
            <w:r w:rsidRPr="00E81267">
              <w:t>о</w:t>
            </w:r>
            <w:r w:rsidRPr="00E81267">
              <w:t>ды»</w:t>
            </w:r>
          </w:p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267" w:rsidRPr="00E81267" w:rsidRDefault="00E81267" w:rsidP="00E81267">
            <w:r w:rsidRPr="00E81267">
              <w:t>Итого</w:t>
            </w:r>
          </w:p>
          <w:p w:rsidR="00E81267" w:rsidRPr="00E81267" w:rsidRDefault="00E81267" w:rsidP="00E81267">
            <w:r w:rsidRPr="00E81267">
              <w:t>Ответственный исполнитель</w:t>
            </w:r>
          </w:p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Участники:</w:t>
            </w:r>
          </w:p>
          <w:p w:rsidR="00E81267" w:rsidRPr="00E81267" w:rsidRDefault="00E81267" w:rsidP="00E81267">
            <w:r w:rsidRPr="00E81267">
              <w:lastRenderedPageBreak/>
              <w:t>муниципальные образовательные учреждения (о</w:t>
            </w:r>
            <w:r w:rsidRPr="00E81267">
              <w:t>б</w:t>
            </w:r>
            <w:r w:rsidRPr="00E81267">
              <w:t>щеобразовател</w:t>
            </w:r>
            <w:r w:rsidRPr="00E81267">
              <w:t>ь</w:t>
            </w:r>
            <w:r w:rsidRPr="00E81267">
              <w:t>ные учреждения и учреждения д</w:t>
            </w:r>
            <w:r w:rsidRPr="00E81267">
              <w:t>о</w:t>
            </w:r>
            <w:r w:rsidRPr="00E81267">
              <w:t>полнительного образования д</w:t>
            </w:r>
            <w:r w:rsidRPr="00E81267">
              <w:t>е</w:t>
            </w:r>
            <w:r w:rsidRPr="00E81267">
              <w:t>тей), Администр</w:t>
            </w:r>
            <w:r w:rsidRPr="00E81267">
              <w:t>а</w:t>
            </w:r>
            <w:r w:rsidRPr="00E81267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396 301,0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396 702,0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361 028,5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343 608,7</w:t>
            </w:r>
          </w:p>
        </w:tc>
      </w:tr>
      <w:tr w:rsidR="00E81267" w:rsidRPr="00E81267" w:rsidTr="00353BCA">
        <w:trPr>
          <w:trHeight w:val="399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104 908,1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118 474,7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88 823,7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87 934,1</w:t>
            </w:r>
          </w:p>
        </w:tc>
      </w:tr>
      <w:tr w:rsidR="00E81267" w:rsidRPr="00E81267" w:rsidTr="00353BCA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17 612,1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47 607,4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273 702,1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260 615,2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</w:tr>
      <w:tr w:rsidR="00E81267" w:rsidRPr="00E81267" w:rsidTr="00353BCA">
        <w:trPr>
          <w:trHeight w:val="736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322 109,9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317 619,3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360 992,5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343 572,7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93 767,0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87 892,0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88 787,7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87898,1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17 612,1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47 607,4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210 652,1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212 115,2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224 597,4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255 674,6</w:t>
            </w:r>
          </w:p>
        </w:tc>
      </w:tr>
      <w:tr w:rsidR="00E81267" w:rsidRPr="00E81267" w:rsidTr="00353BCA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Администрация Никольского м</w:t>
            </w:r>
            <w:r w:rsidRPr="00E81267">
              <w:t>у</w:t>
            </w:r>
            <w:r w:rsidRPr="00E81267">
              <w:t xml:space="preserve">ниципального </w:t>
            </w:r>
            <w:r w:rsidRPr="00E81267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74 191,0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79 082,7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11 141,0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30 582,7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48 500,0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Основное мероприятие 1</w:t>
            </w:r>
          </w:p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Организация пр</w:t>
            </w:r>
            <w:r w:rsidRPr="00E81267">
              <w:t>е</w:t>
            </w:r>
            <w:r w:rsidRPr="00E81267">
              <w:t>доставления бе</w:t>
            </w:r>
            <w:r w:rsidRPr="00E81267">
              <w:t>с</w:t>
            </w:r>
            <w:r w:rsidRPr="00E81267">
              <w:t>платного дошк</w:t>
            </w:r>
            <w:r w:rsidRPr="00E81267">
              <w:t>о</w:t>
            </w:r>
            <w:r w:rsidRPr="00E81267">
              <w:t>льного, начальн</w:t>
            </w:r>
            <w:r w:rsidRPr="00E81267">
              <w:t>о</w:t>
            </w:r>
            <w:r w:rsidRPr="00E81267">
              <w:t>го общего, осно</w:t>
            </w:r>
            <w:r w:rsidRPr="00E81267">
              <w:t>в</w:t>
            </w:r>
            <w:r w:rsidRPr="00E81267">
              <w:t>ного общего, среднего общего и дополнительн</w:t>
            </w:r>
            <w:r w:rsidRPr="00E81267">
              <w:t>о</w:t>
            </w:r>
            <w:r w:rsidRPr="00E81267">
              <w:t>го образования в муниципальных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учрежд</w:t>
            </w:r>
            <w:r w:rsidRPr="00E81267">
              <w:t>е</w:t>
            </w:r>
            <w:r w:rsidRPr="00E81267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256 386,0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275 397,5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286 060,8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269 530,6</w:t>
            </w:r>
          </w:p>
        </w:tc>
      </w:tr>
      <w:tr w:rsidR="00E81267" w:rsidRPr="00E81267" w:rsidTr="00353BCA">
        <w:trPr>
          <w:trHeight w:val="26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67 298,1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68 101,0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67 531,5</w:t>
            </w:r>
          </w:p>
        </w:tc>
      </w:tr>
      <w:tr w:rsidR="00E81267" w:rsidRPr="00E81267" w:rsidTr="00353BCA">
        <w:trPr>
          <w:trHeight w:val="25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183 577,8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190 766,3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201 999,1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 том числе: еж</w:t>
            </w:r>
            <w:r w:rsidRPr="00E81267">
              <w:t>е</w:t>
            </w:r>
            <w:r w:rsidRPr="00E81267">
              <w:t>месячное дене</w:t>
            </w:r>
            <w:r w:rsidRPr="00E81267">
              <w:t>ж</w:t>
            </w:r>
            <w:r w:rsidRPr="00E81267">
              <w:t>ное вознагражд</w:t>
            </w:r>
            <w:r w:rsidRPr="00E81267">
              <w:t>е</w:t>
            </w:r>
            <w:r w:rsidRPr="00E81267">
              <w:t>ние в размере 5 000 рублей за классное руков</w:t>
            </w:r>
            <w:r w:rsidRPr="00E81267">
              <w:t>о</w:t>
            </w:r>
            <w:r w:rsidRPr="00E81267">
              <w:lastRenderedPageBreak/>
              <w:t>дство педагогич</w:t>
            </w:r>
            <w:r w:rsidRPr="00E81267">
              <w:t>е</w:t>
            </w:r>
            <w:r w:rsidRPr="00E81267">
              <w:t>ским работникам муниципальных общеобразов</w:t>
            </w:r>
            <w:r w:rsidRPr="00E81267">
              <w:t>а</w:t>
            </w:r>
            <w:r w:rsidRPr="00E81267">
              <w:t>тельных орган</w:t>
            </w:r>
            <w:r w:rsidRPr="00E81267">
              <w:t>и</w:t>
            </w:r>
            <w:r w:rsidRPr="00E81267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16 530,2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lastRenderedPageBreak/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16 530,2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</w:t>
            </w:r>
            <w:r w:rsidRPr="00E81267">
              <w:t>о</w:t>
            </w:r>
            <w:r w:rsidRPr="00E81267">
              <w:t>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81267" w:rsidRDefault="00E81267" w:rsidP="00E81267">
            <w:r w:rsidRPr="00E81267">
              <w:t>Предоставление питания на льго</w:t>
            </w:r>
            <w:r w:rsidRPr="00E81267">
              <w:t>т</w:t>
            </w:r>
            <w:r w:rsidRPr="00E81267">
              <w:t>ных условиях о</w:t>
            </w:r>
            <w:r w:rsidRPr="00E81267">
              <w:t>т</w:t>
            </w:r>
            <w:r w:rsidRPr="00E81267">
              <w:t>дельным катег</w:t>
            </w:r>
            <w:r w:rsidRPr="00E81267">
              <w:t>о</w:t>
            </w:r>
            <w:r w:rsidRPr="00E81267">
              <w:t>риям обучающи</w:t>
            </w:r>
            <w:r w:rsidRPr="00E81267">
              <w:t>х</w:t>
            </w:r>
            <w:r w:rsidRPr="00E81267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учрежд</w:t>
            </w:r>
            <w:r w:rsidRPr="00E81267">
              <w:t>е</w:t>
            </w:r>
            <w:r w:rsidRPr="00E81267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15 990,0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</w:tr>
      <w:tr w:rsidR="00E81267" w:rsidRPr="00E81267" w:rsidTr="00353BCA">
        <w:trPr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15 990,0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16 262,9</w:t>
            </w:r>
          </w:p>
        </w:tc>
      </w:tr>
      <w:tr w:rsidR="00E81267" w:rsidRPr="00E81267" w:rsidTr="00353BCA">
        <w:trPr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Реализация мех</w:t>
            </w:r>
            <w:r w:rsidRPr="00E81267">
              <w:t>а</w:t>
            </w:r>
            <w:r w:rsidRPr="00E81267">
              <w:t>низмов обеспеч</w:t>
            </w:r>
            <w:r w:rsidRPr="00E81267">
              <w:t>е</w:t>
            </w:r>
            <w:r w:rsidRPr="00E81267">
              <w:t>ния доступности качественных о</w:t>
            </w:r>
            <w:r w:rsidRPr="00E81267">
              <w:t>б</w:t>
            </w:r>
            <w:r w:rsidRPr="00E81267">
              <w:t>разовательных услуг общего о</w:t>
            </w:r>
            <w:r w:rsidRPr="00E81267">
              <w:t>б</w:t>
            </w:r>
            <w:r w:rsidRPr="00E81267">
              <w:t xml:space="preserve">разования детям с ограниченными </w:t>
            </w:r>
            <w:r w:rsidRPr="00E81267">
              <w:lastRenderedPageBreak/>
              <w:t>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lastRenderedPageBreak/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учрежд</w:t>
            </w:r>
            <w:r w:rsidRPr="00E81267">
              <w:t>е</w:t>
            </w:r>
            <w:r w:rsidRPr="00E81267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</w:tr>
      <w:tr w:rsidR="00E81267" w:rsidRPr="00E81267" w:rsidTr="00353BCA">
        <w:trPr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977,4</w:t>
            </w:r>
          </w:p>
        </w:tc>
      </w:tr>
      <w:tr w:rsidR="00E81267" w:rsidRPr="00E81267" w:rsidTr="00353BCA">
        <w:trPr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267" w:rsidRPr="00E81267" w:rsidRDefault="00E81267" w:rsidP="00E81267">
            <w:r w:rsidRPr="00E81267">
              <w:t>Организация с</w:t>
            </w:r>
            <w:r w:rsidRPr="00E81267">
              <w:t>о</w:t>
            </w:r>
            <w:r w:rsidRPr="00E81267">
              <w:t>держания и об</w:t>
            </w:r>
            <w:r w:rsidRPr="00E81267">
              <w:t>у</w:t>
            </w:r>
            <w:r w:rsidRPr="00E81267">
              <w:t>чения детей с о</w:t>
            </w:r>
            <w:r w:rsidRPr="00E81267">
              <w:t>г</w:t>
            </w:r>
            <w:r w:rsidRPr="00E81267">
              <w:t>раниченными возможностями здоровья за время их пребывания в муниципальном учреждении, ос</w:t>
            </w:r>
            <w:r w:rsidRPr="00E81267">
              <w:t>у</w:t>
            </w:r>
            <w:r w:rsidRPr="00E81267">
              <w:t>ществляющем о</w:t>
            </w:r>
            <w:r w:rsidRPr="00E81267">
              <w:t>б</w:t>
            </w:r>
            <w:r w:rsidRPr="00E81267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(МБОУ «ОШИ с ОВЗ  г. Никол</w:t>
            </w:r>
            <w:r w:rsidRPr="00E81267">
              <w:t>ь</w:t>
            </w:r>
            <w:r w:rsidRPr="00E81267">
              <w:t>ска»)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</w:tr>
      <w:tr w:rsidR="00E81267" w:rsidRPr="00E81267" w:rsidTr="00353BCA">
        <w:trPr>
          <w:trHeight w:val="4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3 795,8</w:t>
            </w:r>
          </w:p>
        </w:tc>
      </w:tr>
      <w:tr w:rsidR="00E81267" w:rsidRPr="00E81267" w:rsidTr="00353BCA">
        <w:trPr>
          <w:trHeight w:val="9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5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89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</w:t>
            </w:r>
            <w:r w:rsidRPr="00E81267">
              <w:t>о</w:t>
            </w:r>
            <w:r w:rsidRPr="00E81267">
              <w:t>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Обеспечение с</w:t>
            </w:r>
            <w:r w:rsidRPr="00E81267">
              <w:t>о</w:t>
            </w:r>
            <w:r w:rsidRPr="00E81267">
              <w:t>циальной по</w:t>
            </w:r>
            <w:r w:rsidRPr="00E81267">
              <w:t>д</w:t>
            </w:r>
            <w:r w:rsidRPr="00E81267">
              <w:t>держки детей, обучающихся в муниципальных общеобразов</w:t>
            </w:r>
            <w:r w:rsidRPr="00E81267">
              <w:t>а</w:t>
            </w:r>
            <w:r w:rsidRPr="00E81267">
              <w:t>тельных учрежд</w:t>
            </w:r>
            <w:r w:rsidRPr="00E81267">
              <w:t>е</w:t>
            </w:r>
            <w:r w:rsidRPr="00E81267">
              <w:t>ниях, из мног</w:t>
            </w:r>
            <w:r w:rsidRPr="00E81267">
              <w:t>о</w:t>
            </w:r>
            <w:r w:rsidRPr="00E81267">
              <w:t xml:space="preserve">детных семей, приёмных семей, </w:t>
            </w:r>
            <w:r w:rsidRPr="00E81267">
              <w:lastRenderedPageBreak/>
              <w:t>имеющих в своём составе трёх и б</w:t>
            </w:r>
            <w:r w:rsidRPr="00E81267">
              <w:t>о</w:t>
            </w:r>
            <w:r w:rsidRPr="00E81267">
              <w:t>лее детей, в том числе родных, в части предоста</w:t>
            </w:r>
            <w:r w:rsidRPr="00E81267">
              <w:t>в</w:t>
            </w:r>
            <w:r w:rsidRPr="00E81267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lastRenderedPageBreak/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</w:tr>
      <w:tr w:rsidR="00E81267" w:rsidRPr="00E81267" w:rsidTr="00353BCA">
        <w:trPr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 xml:space="preserve">го бюджета за счет собственных </w:t>
            </w:r>
            <w:r w:rsidRPr="00E81267">
              <w:lastRenderedPageBreak/>
              <w:t>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lastRenderedPageBreak/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3 983,5</w:t>
            </w:r>
          </w:p>
        </w:tc>
      </w:tr>
      <w:tr w:rsidR="00E81267" w:rsidRPr="00E81267" w:rsidTr="00353BCA">
        <w:trPr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Дополнительные меры по стимул</w:t>
            </w:r>
            <w:r w:rsidRPr="00E81267">
              <w:t>и</w:t>
            </w:r>
            <w:r w:rsidRPr="00E81267">
              <w:t>рованию педаг</w:t>
            </w:r>
            <w:r w:rsidRPr="00E81267">
              <w:t>о</w:t>
            </w:r>
            <w:r w:rsidRPr="00E81267">
              <w:t>гических работн</w:t>
            </w:r>
            <w:r w:rsidRPr="00E81267">
              <w:t>и</w:t>
            </w:r>
            <w:r w:rsidRPr="00E81267">
              <w:t>ков и повышение статуса педагог</w:t>
            </w:r>
            <w:r w:rsidRPr="00E81267">
              <w:t>и</w:t>
            </w:r>
            <w:r w:rsidRPr="00E81267">
              <w:t>ческих работн</w:t>
            </w:r>
            <w:r w:rsidRPr="00E81267">
              <w:t>и</w:t>
            </w:r>
            <w:r w:rsidRPr="00E81267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ВСЕГО:</w:t>
            </w:r>
          </w:p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района, Администрация Никольского м</w:t>
            </w:r>
            <w:r w:rsidRPr="00E81267">
              <w:t>у</w:t>
            </w:r>
            <w:r w:rsidRPr="00E81267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116,0</w:t>
            </w:r>
          </w:p>
        </w:tc>
      </w:tr>
      <w:tr w:rsidR="00E81267" w:rsidRPr="00E81267" w:rsidTr="00353BCA">
        <w:trPr>
          <w:trHeight w:val="291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</w:tr>
      <w:tr w:rsidR="00E81267" w:rsidRPr="00E81267" w:rsidTr="00353BCA">
        <w:trPr>
          <w:trHeight w:val="15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80,0</w:t>
            </w:r>
          </w:p>
        </w:tc>
      </w:tr>
      <w:tr w:rsidR="00E81267" w:rsidRPr="00E81267" w:rsidTr="00353BCA">
        <w:trPr>
          <w:trHeight w:val="43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Администрация Никольского м</w:t>
            </w:r>
            <w:r w:rsidRPr="00E81267">
              <w:t>у</w:t>
            </w:r>
            <w:r w:rsidRPr="00E81267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36,0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81267" w:rsidRPr="00E81267" w:rsidRDefault="00E81267" w:rsidP="00E81267">
            <w:r w:rsidRPr="00E81267">
              <w:t>Основное мероприятие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>
            <w:r w:rsidRPr="00E81267">
              <w:t>Обеспечение транспортной до</w:t>
            </w:r>
            <w:r w:rsidRPr="00E81267">
              <w:t>с</w:t>
            </w:r>
            <w:r w:rsidRPr="00E81267">
              <w:t>тупности общео</w:t>
            </w:r>
            <w:r w:rsidRPr="00E81267">
              <w:t>б</w:t>
            </w:r>
            <w:r w:rsidRPr="00E81267">
              <w:t xml:space="preserve">разовательных </w:t>
            </w:r>
            <w:r w:rsidRPr="00E81267">
              <w:lastRenderedPageBreak/>
              <w:t>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учрежд</w:t>
            </w:r>
            <w:r w:rsidRPr="00E81267">
              <w:t>е</w:t>
            </w:r>
            <w:r w:rsidRPr="00E81267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</w:tr>
      <w:tr w:rsidR="00E81267" w:rsidRPr="00E81267" w:rsidTr="00353BCA">
        <w:trPr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 xml:space="preserve">го бюджета за счет собственных </w:t>
            </w:r>
            <w:r w:rsidRPr="00E81267">
              <w:lastRenderedPageBreak/>
              <w:t>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Организация пр</w:t>
            </w:r>
            <w:r w:rsidRPr="00E81267">
              <w:t>е</w:t>
            </w:r>
            <w:r w:rsidRPr="00E81267">
              <w:t>доставления д</w:t>
            </w:r>
            <w:r w:rsidRPr="00E81267">
              <w:t>о</w:t>
            </w:r>
            <w:r w:rsidRPr="00E81267">
              <w:t>полнительного образования в учреждениях д</w:t>
            </w:r>
            <w:r w:rsidRPr="00E81267">
              <w:t>о</w:t>
            </w:r>
            <w:r w:rsidRPr="00E81267">
              <w:t>полнительного образования д</w:t>
            </w:r>
            <w:r w:rsidRPr="00E81267">
              <w:t>е</w:t>
            </w:r>
            <w:r w:rsidRPr="00E81267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 xml:space="preserve"> (МБОУ ДО «Н</w:t>
            </w:r>
            <w:r w:rsidRPr="00E81267">
              <w:t>и</w:t>
            </w:r>
            <w:r w:rsidRPr="00E81267">
              <w:t>кольский райо</w:t>
            </w:r>
            <w:r w:rsidRPr="00E81267">
              <w:t>н</w:t>
            </w:r>
            <w:r w:rsidRPr="00E81267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8 660,9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</w:tr>
      <w:tr w:rsidR="00E81267" w:rsidRPr="00E81267" w:rsidTr="00353BCA">
        <w:trPr>
          <w:trHeight w:val="26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8 590,9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9 067,6</w:t>
            </w:r>
          </w:p>
        </w:tc>
      </w:tr>
      <w:tr w:rsidR="00E81267" w:rsidRPr="00E81267" w:rsidTr="00353BCA">
        <w:trPr>
          <w:trHeight w:val="12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6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9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1267" w:rsidRPr="00E81267" w:rsidRDefault="00E81267" w:rsidP="00E81267">
            <w:r w:rsidRPr="00E81267">
              <w:t>Основное мер</w:t>
            </w:r>
            <w:r w:rsidRPr="00E81267">
              <w:t>о</w:t>
            </w:r>
            <w:r w:rsidRPr="00E81267">
              <w:t>приятие  9</w:t>
            </w:r>
          </w:p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67" w:rsidRPr="00E81267" w:rsidRDefault="00E81267" w:rsidP="00E81267"/>
          <w:p w:rsidR="00E81267" w:rsidRPr="00E81267" w:rsidRDefault="00E81267" w:rsidP="00E81267">
            <w:r w:rsidRPr="00E81267">
              <w:t>Модернизация содержания о</w:t>
            </w:r>
            <w:r w:rsidRPr="00E81267">
              <w:t>б</w:t>
            </w:r>
            <w:r w:rsidRPr="00E81267">
              <w:t>щего и дополн</w:t>
            </w:r>
            <w:r w:rsidRPr="00E81267">
              <w:t>и</w:t>
            </w:r>
            <w:r w:rsidRPr="00E81267">
              <w:t>тельного образ</w:t>
            </w:r>
            <w:r w:rsidRPr="00E81267">
              <w:t>о</w:t>
            </w:r>
            <w:r w:rsidRPr="00E81267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ВСЕГО:</w:t>
            </w:r>
          </w:p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района, Администрация Никольского м</w:t>
            </w:r>
            <w:r w:rsidRPr="00E81267">
              <w:t>у</w:t>
            </w:r>
            <w:r w:rsidRPr="00E81267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81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90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1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3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  <w:p w:rsidR="00E81267" w:rsidRPr="00E81267" w:rsidRDefault="00E81267" w:rsidP="00E81267">
            <w:r w:rsidRPr="00E81267">
              <w:t xml:space="preserve">                                         Основное мероприятие  10</w:t>
            </w:r>
          </w:p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Создание условий для функцион</w:t>
            </w:r>
            <w:r w:rsidRPr="00E81267">
              <w:t>и</w:t>
            </w:r>
            <w:r w:rsidRPr="00E81267">
              <w:t>рования и обесп</w:t>
            </w:r>
            <w:r w:rsidRPr="00E81267">
              <w:t>е</w:t>
            </w:r>
            <w:r w:rsidRPr="00E81267">
              <w:t>чения системы персонифицир</w:t>
            </w:r>
            <w:r w:rsidRPr="00E81267">
              <w:t>о</w:t>
            </w:r>
            <w:r w:rsidRPr="00E81267">
              <w:t>ванного финанс</w:t>
            </w:r>
            <w:r w:rsidRPr="00E81267">
              <w:t>и</w:t>
            </w:r>
            <w:r w:rsidRPr="00E81267">
              <w:t>рования дополн</w:t>
            </w:r>
            <w:r w:rsidRPr="00E81267">
              <w:t>и</w:t>
            </w:r>
            <w:r w:rsidRPr="00E81267">
              <w:t>тельного образ</w:t>
            </w:r>
            <w:r w:rsidRPr="00E81267">
              <w:t>о</w:t>
            </w:r>
            <w:r w:rsidRPr="00E81267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(МБОУ  ДО «Н</w:t>
            </w:r>
            <w:r w:rsidRPr="00E81267">
              <w:t>и</w:t>
            </w:r>
            <w:r w:rsidRPr="00E81267">
              <w:t xml:space="preserve">кольский ЦДО») </w:t>
            </w:r>
          </w:p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</w:tr>
      <w:tr w:rsidR="00E81267" w:rsidRPr="00E81267" w:rsidTr="00353BCA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7 500,00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lastRenderedPageBreak/>
              <w:t>Основное мер</w:t>
            </w:r>
            <w:r w:rsidRPr="00E81267">
              <w:t>о</w:t>
            </w:r>
            <w:r w:rsidRPr="00E81267">
              <w:t>приятие  11</w:t>
            </w:r>
          </w:p>
          <w:p w:rsidR="00E81267" w:rsidRPr="00E81267" w:rsidRDefault="00E81267" w:rsidP="00E81267"/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Пристройка, р</w:t>
            </w:r>
            <w:r w:rsidRPr="00E81267">
              <w:t>е</w:t>
            </w:r>
            <w:r w:rsidRPr="00E81267">
              <w:t>конструкция, к</w:t>
            </w:r>
            <w:r w:rsidRPr="00E81267">
              <w:t>а</w:t>
            </w:r>
            <w:r w:rsidRPr="00E81267">
              <w:t>питальный ремонт (ремонт) общео</w:t>
            </w:r>
            <w:r w:rsidRPr="00E81267">
              <w:t>б</w:t>
            </w:r>
            <w:r w:rsidRPr="00E81267">
              <w:t>разовательных организаций Н</w:t>
            </w:r>
            <w:r w:rsidRPr="00E81267">
              <w:t>и</w:t>
            </w:r>
            <w:r w:rsidRPr="00E81267">
              <w:t>кольского мун</w:t>
            </w:r>
            <w:r w:rsidRPr="00E81267">
              <w:t>и</w:t>
            </w:r>
            <w:r w:rsidRPr="00E81267">
              <w:t>ципального ра</w:t>
            </w:r>
            <w:r w:rsidRPr="00E81267">
              <w:t>й</w:t>
            </w:r>
            <w:r w:rsidRPr="00E81267">
              <w:t>она.</w:t>
            </w:r>
          </w:p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ВСЕГО:</w:t>
            </w:r>
          </w:p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 (МБОУ СОШ № 2 г. Никольска, МБОУ Б-Курьевская ООШ), Админис</w:t>
            </w:r>
            <w:r w:rsidRPr="00E81267">
              <w:t>т</w:t>
            </w:r>
            <w:r w:rsidRPr="00E81267">
              <w:t>рация Никольск</w:t>
            </w:r>
            <w:r w:rsidRPr="00E81267">
              <w:t>о</w:t>
            </w:r>
            <w:r w:rsidRPr="00E81267">
              <w:t>го муниципальн</w:t>
            </w:r>
            <w:r w:rsidRPr="00E81267">
              <w:t>о</w:t>
            </w:r>
            <w:r w:rsidRPr="00E81267">
              <w:t>го района (МБОУ СОШ № 1 г. Н</w:t>
            </w:r>
            <w:r w:rsidRPr="00E81267">
              <w:t>и</w:t>
            </w:r>
            <w:r w:rsidRPr="00E81267"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 xml:space="preserve">86 085,0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 xml:space="preserve">79 046,7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18 035,0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30 546,7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64 200,0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 xml:space="preserve">11 929,9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6 929,9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3 850,0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1 150,0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Администрация Никольского м</w:t>
            </w:r>
            <w:r w:rsidRPr="00E81267">
              <w:t>у</w:t>
            </w:r>
            <w:r w:rsidRPr="00E81267">
              <w:t>ниципального района (МБОУ СОШ № 1 г. Н</w:t>
            </w:r>
            <w:r w:rsidRPr="00E81267">
              <w:t>и</w:t>
            </w:r>
            <w:r w:rsidRPr="00E81267"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74 155,1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 xml:space="preserve">79 046,7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0,00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11 105,1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30 546,7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63 050,0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 12</w:t>
            </w:r>
          </w:p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Реализация р</w:t>
            </w:r>
            <w:r w:rsidRPr="00E81267">
              <w:t>е</w:t>
            </w:r>
            <w:r w:rsidRPr="00E81267">
              <w:t>гионального пр</w:t>
            </w:r>
            <w:r w:rsidRPr="00E81267">
              <w:t>о</w:t>
            </w:r>
            <w:r w:rsidRPr="00E81267">
              <w:t>екта «Успех ка</w:t>
            </w:r>
            <w:r w:rsidRPr="00E81267">
              <w:t>ж</w:t>
            </w:r>
            <w:r w:rsidRPr="00E81267">
              <w:t>дого ребенка» (Создание новых мест в образов</w:t>
            </w:r>
            <w:r w:rsidRPr="00E81267">
              <w:t>а</w:t>
            </w:r>
            <w:r w:rsidRPr="00E81267">
              <w:t>тельных орган</w:t>
            </w:r>
            <w:r w:rsidRPr="00E81267">
              <w:t>и</w:t>
            </w:r>
            <w:r w:rsidRPr="00E81267">
              <w:t>зациях различных типов для реал</w:t>
            </w:r>
            <w:r w:rsidRPr="00E81267">
              <w:t>и</w:t>
            </w:r>
            <w:r w:rsidRPr="00E81267">
              <w:t>зации дополн</w:t>
            </w:r>
            <w:r w:rsidRPr="00E81267">
              <w:t>и</w:t>
            </w:r>
            <w:r w:rsidRPr="00E81267">
              <w:t>тельных общера</w:t>
            </w:r>
            <w:r w:rsidRPr="00E81267">
              <w:t>з</w:t>
            </w:r>
            <w:r w:rsidRPr="00E81267">
              <w:t>вивающих пр</w:t>
            </w:r>
            <w:r w:rsidRPr="00E81267">
              <w:t>о</w:t>
            </w:r>
            <w:r w:rsidRPr="00E81267">
              <w:t>грамм всех н</w:t>
            </w:r>
            <w:r w:rsidRPr="00E81267">
              <w:t>а</w:t>
            </w:r>
            <w:r w:rsidRPr="00E81267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(МБОУ ДО «Н</w:t>
            </w:r>
            <w:r w:rsidRPr="00E81267">
              <w:t>и</w:t>
            </w:r>
            <w:r w:rsidRPr="00E81267">
              <w:t>кольский ЦДО»)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699,6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</w:t>
            </w:r>
            <w:r w:rsidRPr="00E81267">
              <w:t>с</w:t>
            </w:r>
            <w:r w:rsidRPr="00E81267">
              <w:t>но</w:t>
            </w:r>
            <w:r w:rsidRPr="00E81267">
              <w:t>в</w:t>
            </w:r>
            <w:r w:rsidRPr="00E81267">
              <w:t>ное м</w:t>
            </w:r>
            <w:r w:rsidRPr="00E81267">
              <w:t>е</w:t>
            </w:r>
            <w:r w:rsidRPr="00E81267">
              <w:t>р</w:t>
            </w:r>
            <w:r w:rsidRPr="00E81267">
              <w:t>о</w:t>
            </w:r>
            <w:r w:rsidRPr="00E81267">
              <w:t>пр</w:t>
            </w:r>
            <w:r w:rsidRPr="00E81267">
              <w:t>и</w:t>
            </w:r>
            <w:r w:rsidRPr="00E81267">
              <w:t>ятие  13</w:t>
            </w:r>
          </w:p>
          <w:p w:rsidR="00E81267" w:rsidRPr="00E81267" w:rsidRDefault="00E81267" w:rsidP="00E81267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Реализация р</w:t>
            </w:r>
            <w:r w:rsidRPr="00E81267">
              <w:t>е</w:t>
            </w:r>
            <w:r w:rsidRPr="00E81267">
              <w:lastRenderedPageBreak/>
              <w:t>гионального пр</w:t>
            </w:r>
            <w:r w:rsidRPr="00E81267">
              <w:t>о</w:t>
            </w:r>
            <w:r w:rsidRPr="00E81267">
              <w:t>екта «Цифровая образовательная среда» (Внедр</w:t>
            </w:r>
            <w:r w:rsidRPr="00E81267">
              <w:t>е</w:t>
            </w:r>
            <w:r w:rsidRPr="00E81267">
              <w:t>ние целевой м</w:t>
            </w:r>
            <w:r w:rsidRPr="00E81267">
              <w:t>о</w:t>
            </w:r>
            <w:r w:rsidRPr="00E81267">
              <w:t>дели цифровой образовательной среды в общео</w:t>
            </w:r>
            <w:r w:rsidRPr="00E81267">
              <w:t>б</w:t>
            </w:r>
            <w:r w:rsidRPr="00E81267">
              <w:t>разовательных организациях и профессионал</w:t>
            </w:r>
            <w:r w:rsidRPr="00E81267">
              <w:t>ь</w:t>
            </w:r>
            <w:r w:rsidRPr="00E81267">
              <w:t>ных образов</w:t>
            </w:r>
            <w:r w:rsidRPr="00E81267">
              <w:t>а</w:t>
            </w:r>
            <w:r w:rsidRPr="00E81267">
              <w:t>тельных орган</w:t>
            </w:r>
            <w:r w:rsidRPr="00E81267">
              <w:t>и</w:t>
            </w:r>
            <w:r w:rsidRPr="00E81267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Управление обр</w:t>
            </w:r>
            <w:r w:rsidRPr="00E81267">
              <w:t>а</w:t>
            </w:r>
            <w:r w:rsidRPr="00E81267">
              <w:lastRenderedPageBreak/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орган</w:t>
            </w:r>
            <w:r w:rsidRPr="00E81267">
              <w:t>и</w:t>
            </w:r>
            <w:r w:rsidRPr="00E81267">
              <w:t>зации)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2 359,9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20 881,5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2 168,8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19 190,7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799,2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59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Реализация р</w:t>
            </w:r>
            <w:r w:rsidRPr="00E81267">
              <w:t>е</w:t>
            </w:r>
            <w:r w:rsidRPr="00E81267">
              <w:t>гионального пр</w:t>
            </w:r>
            <w:r w:rsidRPr="00E81267">
              <w:t>о</w:t>
            </w:r>
            <w:r w:rsidRPr="00E81267">
              <w:t>екта «Совреме</w:t>
            </w:r>
            <w:r w:rsidRPr="00E81267">
              <w:t>н</w:t>
            </w:r>
            <w:r w:rsidRPr="00E81267">
              <w:t>ная школа» (Со</w:t>
            </w:r>
            <w:r w:rsidRPr="00E81267">
              <w:t>з</w:t>
            </w:r>
            <w:r w:rsidRPr="00E81267">
              <w:t>дание (обновл</w:t>
            </w:r>
            <w:r w:rsidRPr="00E81267">
              <w:t>е</w:t>
            </w:r>
            <w:r w:rsidRPr="00E81267">
              <w:t>ние) материально-технической базы для реализации основных и д</w:t>
            </w:r>
            <w:r w:rsidRPr="00E81267">
              <w:t>о</w:t>
            </w:r>
            <w:r w:rsidRPr="00E81267">
              <w:t>полнительных общеобразов</w:t>
            </w:r>
            <w:r w:rsidRPr="00E81267">
              <w:t>а</w:t>
            </w:r>
            <w:r w:rsidRPr="00E81267">
              <w:t>тельных программ цифрового и г</w:t>
            </w:r>
            <w:r w:rsidRPr="00E81267">
              <w:t>у</w:t>
            </w:r>
            <w:r w:rsidRPr="00E81267">
              <w:t>манитарного пр</w:t>
            </w:r>
            <w:r w:rsidRPr="00E81267">
              <w:t>о</w:t>
            </w:r>
            <w:r w:rsidRPr="00E81267">
              <w:t>филей в общео</w:t>
            </w:r>
            <w:r w:rsidRPr="00E81267">
              <w:t>б</w:t>
            </w:r>
            <w:r w:rsidRPr="00E81267">
              <w:t xml:space="preserve">разовательных </w:t>
            </w:r>
            <w:r w:rsidRPr="00E81267">
              <w:lastRenderedPageBreak/>
              <w:t>организациях, расположенных в сельской местн</w:t>
            </w:r>
            <w:r w:rsidRPr="00E81267">
              <w:t>о</w:t>
            </w:r>
            <w:r w:rsidRPr="00E81267">
              <w:t>сти и малых гор</w:t>
            </w:r>
            <w:r w:rsidRPr="00E81267">
              <w:t>о</w:t>
            </w:r>
            <w:r w:rsidRPr="00E81267"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орган</w:t>
            </w:r>
            <w:r w:rsidRPr="00E81267">
              <w:t>и</w:t>
            </w:r>
            <w:r w:rsidRPr="00E81267">
              <w:t>зации)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2 234,4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1 127,1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12 383,0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2 144,8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1 081,9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11 886,5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lastRenderedPageBreak/>
              <w:t>Основное мероприятие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Организация бе</w:t>
            </w:r>
            <w:r w:rsidRPr="00E81267">
              <w:t>с</w:t>
            </w:r>
            <w:r w:rsidRPr="00E81267">
              <w:t>платного горячего питания обуча</w:t>
            </w:r>
            <w:r w:rsidRPr="00E81267">
              <w:t>ю</w:t>
            </w:r>
            <w:r w:rsidRPr="00E81267">
              <w:t>щимся, получа</w:t>
            </w:r>
            <w:r w:rsidRPr="00E81267">
              <w:t>ю</w:t>
            </w:r>
            <w:r w:rsidRPr="00E81267">
              <w:t>щим начальное общее образов</w:t>
            </w:r>
            <w:r w:rsidRPr="00E81267">
              <w:t>а</w:t>
            </w:r>
            <w:r w:rsidRPr="00E81267">
              <w:t>ние в муниц</w:t>
            </w:r>
            <w:r w:rsidRPr="00E81267">
              <w:t>и</w:t>
            </w:r>
            <w:r w:rsidRPr="00E81267">
              <w:t>пальных образ</w:t>
            </w:r>
            <w:r w:rsidRPr="00E81267">
              <w:t>о</w:t>
            </w:r>
            <w:r w:rsidRPr="00E81267">
              <w:t>вательных орг</w:t>
            </w:r>
            <w:r w:rsidRPr="00E81267">
              <w:t>а</w:t>
            </w:r>
            <w:r w:rsidRPr="00E81267">
              <w:t>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орган</w:t>
            </w:r>
            <w:r w:rsidRPr="00E81267">
              <w:t>и</w:t>
            </w:r>
            <w:r w:rsidRPr="00E81267">
              <w:t>зации)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4 310,2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3 317,5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904,8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2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1267" w:rsidRPr="00E81267" w:rsidRDefault="00E81267" w:rsidP="00E81267">
            <w:r w:rsidRPr="00E81267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Создание условий для обеспечения образовательного процесса в части нераспростран</w:t>
            </w:r>
            <w:r w:rsidRPr="00E81267">
              <w:t>е</w:t>
            </w:r>
            <w:r w:rsidRPr="00E81267">
              <w:t>ния новой кор</w:t>
            </w:r>
            <w:r w:rsidRPr="00E81267">
              <w:t>о</w:t>
            </w:r>
            <w:r w:rsidRPr="00E81267">
              <w:t>новирусной и</w:t>
            </w:r>
            <w:r w:rsidRPr="00E81267">
              <w:t>н</w:t>
            </w:r>
            <w:r w:rsidRPr="00E81267">
              <w:t>фекции</w:t>
            </w:r>
          </w:p>
          <w:p w:rsidR="00E81267" w:rsidRPr="00E81267" w:rsidRDefault="00E81267" w:rsidP="00E81267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Управление обр</w:t>
            </w:r>
            <w:r w:rsidRPr="00E81267">
              <w:t>а</w:t>
            </w:r>
            <w:r w:rsidRPr="00E81267">
              <w:t>зования админ</w:t>
            </w:r>
            <w:r w:rsidRPr="00E81267">
              <w:t>и</w:t>
            </w:r>
            <w:r w:rsidRPr="00E81267">
              <w:t>страции Никол</w:t>
            </w:r>
            <w:r w:rsidRPr="00E81267">
              <w:t>ь</w:t>
            </w:r>
            <w:r w:rsidRPr="00E81267">
              <w:t>ского муниц</w:t>
            </w:r>
            <w:r w:rsidRPr="00E81267">
              <w:t>и</w:t>
            </w:r>
            <w:r w:rsidRPr="00E81267">
              <w:t>пального района</w:t>
            </w:r>
          </w:p>
          <w:p w:rsidR="00E81267" w:rsidRPr="00E81267" w:rsidRDefault="00E81267" w:rsidP="00E81267">
            <w:r w:rsidRPr="00E81267">
              <w:t>(Общеобразов</w:t>
            </w:r>
            <w:r w:rsidRPr="00E81267">
              <w:t>а</w:t>
            </w:r>
            <w:r w:rsidRPr="00E81267">
              <w:t>тельные орган</w:t>
            </w:r>
            <w:r w:rsidRPr="00E81267">
              <w:t>и</w:t>
            </w:r>
            <w:r w:rsidRPr="00E81267">
              <w:t>зации)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3 427,3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>го бюджета за счет средств фед</w:t>
            </w:r>
            <w:r w:rsidRPr="00E81267">
              <w:t>е</w:t>
            </w:r>
            <w:r w:rsidRPr="00E81267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субвенции и субсидии из областн</w:t>
            </w:r>
            <w:r w:rsidRPr="00E81267">
              <w:t>о</w:t>
            </w:r>
            <w:r w:rsidRPr="00E81267">
              <w:t xml:space="preserve">го бюджета за счет собственных </w:t>
            </w:r>
            <w:r w:rsidRPr="00E81267">
              <w:lastRenderedPageBreak/>
              <w:t>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lastRenderedPageBreak/>
              <w:t>3427,0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  <w:tr w:rsidR="00E81267" w:rsidRPr="00E81267" w:rsidTr="00353BCA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/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безвозмездные поступления физ</w:t>
            </w:r>
            <w:r w:rsidRPr="00E81267">
              <w:t>и</w:t>
            </w:r>
            <w:r w:rsidRPr="00E81267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67" w:rsidRPr="00E81267" w:rsidRDefault="00E81267" w:rsidP="00E81267">
            <w:r w:rsidRPr="00E81267">
              <w:t>Х</w:t>
            </w:r>
          </w:p>
        </w:tc>
      </w:tr>
    </w:tbl>
    <w:p w:rsidR="00E81267" w:rsidRPr="00E81267" w:rsidRDefault="00E81267" w:rsidP="00E81267"/>
    <w:p w:rsidR="0069365B" w:rsidRPr="007D7A40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B41F4A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E81267" w:rsidRPr="00EB409C" w:rsidRDefault="00E81267" w:rsidP="00E8126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ПРОГНОЗНАЯ (СПРАВОЧНАЯ) ОЦЕНКА</w:t>
      </w:r>
    </w:p>
    <w:p w:rsidR="00E81267" w:rsidRPr="00EB409C" w:rsidRDefault="00E81267" w:rsidP="00E8126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E81267" w:rsidRPr="00EB409C" w:rsidRDefault="00E81267" w:rsidP="00E81267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E81267" w:rsidRPr="00EB409C" w:rsidRDefault="00E81267" w:rsidP="00E81267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5592" w:type="dxa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E81267" w:rsidRPr="00EB409C" w:rsidTr="00353BCA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E81267" w:rsidRPr="00EB409C" w:rsidTr="00353BCA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E81267" w:rsidRPr="00EB409C" w:rsidTr="00353BCA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291 392,9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278 227,3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272 204,8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5D5197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</w:tr>
      <w:tr w:rsidR="00E81267" w:rsidRPr="00EB409C" w:rsidTr="00353BCA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федеральный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17 690,8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17 612,1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47 607,4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E81267" w:rsidRPr="00EB409C" w:rsidTr="00353BCA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областной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273 702,1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224 597,4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4D4DBB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E81267" w:rsidRPr="00EB409C" w:rsidTr="00353BCA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бюджеты поселений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E81267" w:rsidRPr="00EB409C" w:rsidTr="00353BCA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B409C" w:rsidRDefault="00E81267" w:rsidP="00353BC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267" w:rsidRPr="00E2180D" w:rsidRDefault="00E81267" w:rsidP="00353BC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2180D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</w:tbl>
    <w:p w:rsidR="00E81267" w:rsidRPr="00EB409C" w:rsidRDefault="00E81267" w:rsidP="00E81267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E81267" w:rsidRPr="00EB409C" w:rsidRDefault="00E81267" w:rsidP="00E81267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б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ственных средств областного бюджета включают в себя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E81267" w:rsidRPr="00EB409C" w:rsidRDefault="00E81267" w:rsidP="00E81267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и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E81267" w:rsidRPr="003D4803" w:rsidRDefault="00E81267" w:rsidP="00E8126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  <w:lang w:eastAsia="zh-CN"/>
        </w:rPr>
      </w:pPr>
      <w:r w:rsidRPr="003D4803">
        <w:rPr>
          <w:rFonts w:ascii="Times New Roman" w:hAnsi="Times New Roman"/>
          <w:b/>
          <w:sz w:val="23"/>
          <w:szCs w:val="23"/>
          <w:lang w:eastAsia="zh-CN"/>
        </w:rPr>
        <w:t>ПРОГНОЗ</w:t>
      </w:r>
    </w:p>
    <w:p w:rsidR="00E81267" w:rsidRPr="003D4803" w:rsidRDefault="00E81267" w:rsidP="00E8126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  <w:lang w:eastAsia="zh-CN"/>
        </w:rPr>
      </w:pPr>
      <w:r w:rsidRPr="003D4803">
        <w:rPr>
          <w:rFonts w:ascii="Times New Roman" w:hAnsi="Times New Roman"/>
          <w:b/>
          <w:sz w:val="23"/>
          <w:szCs w:val="23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E81267" w:rsidRDefault="00E81267" w:rsidP="00E8126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  <w:lang w:eastAsia="zh-CN"/>
        </w:rPr>
      </w:pPr>
      <w:r w:rsidRPr="003D4803">
        <w:rPr>
          <w:rFonts w:ascii="Times New Roman" w:hAnsi="Times New Roman"/>
          <w:b/>
          <w:sz w:val="23"/>
          <w:szCs w:val="23"/>
          <w:lang w:eastAsia="zh-CN"/>
        </w:rPr>
        <w:t>муниципальными бюджетными образовательными учреждениям</w:t>
      </w:r>
    </w:p>
    <w:p w:rsidR="00E81267" w:rsidRPr="003D4803" w:rsidRDefault="00E81267" w:rsidP="00E8126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6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50"/>
      </w:tblGrid>
      <w:tr w:rsidR="00E81267" w:rsidRPr="00DA2FCE" w:rsidTr="00353BCA">
        <w:tc>
          <w:tcPr>
            <w:tcW w:w="2537" w:type="dxa"/>
            <w:vMerge w:val="restart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муниципал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ь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ной услуги (раб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ты)</w:t>
            </w:r>
          </w:p>
        </w:tc>
        <w:tc>
          <w:tcPr>
            <w:tcW w:w="2274" w:type="dxa"/>
            <w:vMerge w:val="restart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показ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теля, характеризу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ю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щего объем усл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ги (работы)</w:t>
            </w:r>
          </w:p>
        </w:tc>
        <w:tc>
          <w:tcPr>
            <w:tcW w:w="1143" w:type="dxa"/>
            <w:vMerge w:val="restart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Единица измер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ния объема муниц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пальной усл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ги</w:t>
            </w:r>
          </w:p>
        </w:tc>
        <w:tc>
          <w:tcPr>
            <w:tcW w:w="4536" w:type="dxa"/>
            <w:gridSpan w:val="6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 показателя объема услуги (работы)</w:t>
            </w:r>
          </w:p>
        </w:tc>
        <w:tc>
          <w:tcPr>
            <w:tcW w:w="5669" w:type="dxa"/>
            <w:gridSpan w:val="6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Расходы районного бюджета на оказание муниципальной услуги (в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полнение работы), тыс. руб.</w:t>
            </w:r>
          </w:p>
        </w:tc>
      </w:tr>
      <w:tr w:rsidR="00E81267" w:rsidRPr="00DA2FCE" w:rsidTr="00353BCA">
        <w:tc>
          <w:tcPr>
            <w:tcW w:w="2537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74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43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708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1" w:type="dxa"/>
          </w:tcPr>
          <w:p w:rsidR="00E81267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2022</w:t>
            </w:r>
          </w:p>
        </w:tc>
        <w:tc>
          <w:tcPr>
            <w:tcW w:w="851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2024</w:t>
            </w:r>
          </w:p>
        </w:tc>
        <w:tc>
          <w:tcPr>
            <w:tcW w:w="850" w:type="dxa"/>
          </w:tcPr>
          <w:p w:rsidR="00E81267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</w:tr>
      <w:tr w:rsidR="00E81267" w:rsidRPr="00DA2FCE" w:rsidTr="00353BCA">
        <w:trPr>
          <w:trHeight w:val="298"/>
        </w:trPr>
        <w:tc>
          <w:tcPr>
            <w:tcW w:w="2537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274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43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08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992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992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851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850" w:type="dxa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15</w:t>
            </w:r>
          </w:p>
        </w:tc>
      </w:tr>
      <w:tr w:rsidR="00E81267" w:rsidRPr="00DA2FCE" w:rsidTr="00353BCA">
        <w:trPr>
          <w:trHeight w:val="380"/>
        </w:trPr>
        <w:tc>
          <w:tcPr>
            <w:tcW w:w="16159" w:type="dxa"/>
            <w:gridSpan w:val="15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E81267" w:rsidRPr="00DA2FCE" w:rsidTr="00353BCA">
        <w:tc>
          <w:tcPr>
            <w:tcW w:w="2537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общеобразовательных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Контингент обучающи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х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ся</w:t>
            </w:r>
          </w:p>
        </w:tc>
        <w:tc>
          <w:tcPr>
            <w:tcW w:w="1143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8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851" w:type="dxa"/>
            <w:shd w:val="clear" w:color="auto" w:fill="FFFFFF"/>
          </w:tcPr>
          <w:p w:rsidR="00E81267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  <w:vAlign w:val="cente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281 130,7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303 649,8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315 814,9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</w:tcPr>
          <w:p w:rsidR="00E81267" w:rsidRPr="006E490C" w:rsidRDefault="00E81267" w:rsidP="00353BC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</w:tr>
      <w:tr w:rsidR="00E81267" w:rsidRPr="00DA2FCE" w:rsidTr="00353BCA">
        <w:tc>
          <w:tcPr>
            <w:tcW w:w="2537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Укомплектованность ка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рами</w:t>
            </w:r>
          </w:p>
        </w:tc>
        <w:tc>
          <w:tcPr>
            <w:tcW w:w="1143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8" w:type="dxa"/>
            <w:vAlign w:val="center"/>
          </w:tcPr>
          <w:p w:rsidR="00E81267" w:rsidRPr="00DA2FCE" w:rsidRDefault="00E81267" w:rsidP="00353BCA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1" w:type="dxa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E81267" w:rsidRPr="00DA2FCE" w:rsidRDefault="00E81267" w:rsidP="00353BCA">
            <w:pPr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E81267" w:rsidRPr="00DA2FCE" w:rsidTr="00353BCA">
        <w:trPr>
          <w:trHeight w:val="1592"/>
        </w:trPr>
        <w:tc>
          <w:tcPr>
            <w:tcW w:w="2537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Реализация общеобразовательных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ботников, аттестова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ных на квалификацио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ную категорию; пов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сивших квалификацию за после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vAlign w:val="center"/>
          </w:tcPr>
          <w:p w:rsidR="00E81267" w:rsidRPr="00DA2FCE" w:rsidRDefault="00E81267" w:rsidP="00353B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E81267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E81267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E81267" w:rsidRPr="00DA2FCE" w:rsidRDefault="00E81267" w:rsidP="00353BCA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E81267" w:rsidRPr="00DA2FCE" w:rsidRDefault="00E81267" w:rsidP="00353BCA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</w:tbl>
    <w:p w:rsidR="00E81267" w:rsidRDefault="00E81267" w:rsidP="00E81267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B41F4A" w:rsidRDefault="00B41F4A" w:rsidP="00B41F4A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мы 3 муниципальной программы составляет 264 170,5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., в том числе по годам реализации: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35 457,7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6D5A9D" w:rsidRDefault="00B41F4A" w:rsidP="00B41F4A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264 170,5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, в т. ч. по годам реализации: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35 457,7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92648A" w:rsidRPr="00362040" w:rsidRDefault="00B41F4A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B41F4A" w:rsidRDefault="00B41F4A" w:rsidP="00B41F4A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ет 264 170,5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., в том числе по годам реализации: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35 457,7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6D5A9D" w:rsidRDefault="00B41F4A" w:rsidP="00B41F4A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264 170,5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, в т. ч. по годам ре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35 457,7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992"/>
      </w:tblGrid>
      <w:tr w:rsidR="00B41F4A" w:rsidRPr="007714C1" w:rsidTr="00AC232E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B41F4A" w:rsidRPr="007714C1" w:rsidRDefault="00B41F4A" w:rsidP="00AC23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B41F4A" w:rsidRPr="007714C1" w:rsidTr="00AC232E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B41F4A" w:rsidRPr="007714C1" w:rsidTr="00AC232E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41F4A" w:rsidRPr="007714C1" w:rsidTr="00AC232E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вания 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ниципального района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годы»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46 882,0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</w:tr>
      <w:tr w:rsidR="00B41F4A" w:rsidRPr="007714C1" w:rsidTr="00AC232E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46 882,0</w:t>
            </w: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23B5">
              <w:rPr>
                <w:rFonts w:ascii="Times New Roman" w:hAnsi="Times New Roman"/>
              </w:rPr>
              <w:t>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</w:tr>
      <w:tr w:rsidR="00B41F4A" w:rsidRPr="007714C1" w:rsidTr="00AC232E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B41F4A" w:rsidRPr="007714C1" w:rsidTr="00AC232E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B41F4A" w:rsidRPr="007714C1" w:rsidTr="00AC232E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B41F4A" w:rsidRPr="007714C1" w:rsidTr="00AC232E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приятие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 xml:space="preserve">зования, начального общего, основного общего, среднего 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B41F4A" w:rsidRPr="002F661B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B41F4A" w:rsidRPr="002F661B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t>доля выполненных мер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о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43 618,2</w:t>
            </w: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</w:tr>
      <w:tr w:rsidR="00B41F4A" w:rsidRPr="007714C1" w:rsidTr="00AC232E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й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43 618,2</w:t>
            </w: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23B5">
              <w:rPr>
                <w:rFonts w:ascii="Times New Roman" w:hAnsi="Times New Roman"/>
              </w:rPr>
              <w:t>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</w:tr>
      <w:tr w:rsidR="00B41F4A" w:rsidRPr="007714C1" w:rsidTr="00AC232E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 xml:space="preserve">субвенции и субсидии из областного бюджета за </w:t>
            </w:r>
            <w:r w:rsidRPr="004E4548">
              <w:rPr>
                <w:rFonts w:ascii="Times New Roman" w:hAnsi="Times New Roman"/>
                <w:sz w:val="18"/>
                <w:szCs w:val="18"/>
              </w:rPr>
              <w:lastRenderedPageBreak/>
              <w:t>счет средств федеральн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B41F4A" w:rsidRPr="007714C1" w:rsidRDefault="00B41F4A" w:rsidP="00AC232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E53C2C" w:rsidRDefault="00B41F4A" w:rsidP="00AC232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</w:tr>
      <w:tr w:rsidR="00B41F4A" w:rsidRPr="007714C1" w:rsidTr="00AC232E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</w:tr>
      <w:tr w:rsidR="00B41F4A" w:rsidRPr="007714C1" w:rsidTr="00AC232E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lastRenderedPageBreak/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ПРОГНОЗНАЯ (СПРАВОЧНАЯ) ОЦЕНКА</w:t>
      </w: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подпрограммы 3 муниципальной программы</w:t>
      </w:r>
    </w:p>
    <w:p w:rsidR="00B41F4A" w:rsidRPr="00CA5FD0" w:rsidRDefault="00B41F4A" w:rsidP="00B41F4A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B41F4A" w:rsidRPr="00CA5FD0" w:rsidTr="00AC232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Оценка расходов (тыс. руб.)</w:t>
            </w:r>
          </w:p>
        </w:tc>
      </w:tr>
      <w:tr w:rsidR="00B41F4A" w:rsidRPr="00CA5FD0" w:rsidTr="00AC232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B41F4A" w:rsidRPr="00CA5FD0" w:rsidTr="00AC232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Х</w:t>
            </w:r>
          </w:p>
        </w:tc>
      </w:tr>
    </w:tbl>
    <w:p w:rsidR="00B41F4A" w:rsidRPr="00CA5FD0" w:rsidRDefault="00B41F4A" w:rsidP="00B41F4A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B41F4A" w:rsidRPr="00942841" w:rsidRDefault="00B41F4A" w:rsidP="00B41F4A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lastRenderedPageBreak/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17" w:rsidRPr="00ED6802" w:rsidRDefault="00CD2817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CD2817" w:rsidRPr="00ED6802" w:rsidRDefault="00CD2817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17" w:rsidRPr="00ED6802" w:rsidRDefault="00CD2817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CD2817" w:rsidRPr="00ED6802" w:rsidRDefault="00CD2817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  <w:p w:rsidR="00A37B1E" w:rsidRPr="00ED6802" w:rsidRDefault="00A37B1E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A37B1E" w:rsidRPr="00ED6802" w:rsidRDefault="00A37B1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A37B1E" w:rsidRPr="00ED6802" w:rsidRDefault="00A37B1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1E" w:rsidRPr="00ED6802" w:rsidRDefault="00A37B1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A37B1E" w:rsidRPr="00ED6802" w:rsidRDefault="00A37B1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4785D"/>
    <w:rsid w:val="004509F1"/>
    <w:rsid w:val="004549E4"/>
    <w:rsid w:val="00454F94"/>
    <w:rsid w:val="0045717D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389B"/>
    <w:rsid w:val="005960EC"/>
    <w:rsid w:val="00596831"/>
    <w:rsid w:val="005A06C6"/>
    <w:rsid w:val="005A15C3"/>
    <w:rsid w:val="005A3C71"/>
    <w:rsid w:val="005B0B5E"/>
    <w:rsid w:val="005B325C"/>
    <w:rsid w:val="005B3E26"/>
    <w:rsid w:val="005C3C8C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3AAE"/>
    <w:rsid w:val="008A4944"/>
    <w:rsid w:val="008B292C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5727"/>
    <w:rsid w:val="00DF79A1"/>
    <w:rsid w:val="00E0251F"/>
    <w:rsid w:val="00E033A9"/>
    <w:rsid w:val="00E0561E"/>
    <w:rsid w:val="00E2180D"/>
    <w:rsid w:val="00E2443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BB65F284A6E2FFE613EC1E1FFC3AD8BE1E8518E62BCACB52675362DBC6068D8D6D64690AC18600D49209961h9b6H" TargetMode="Externa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46418</Words>
  <Characters>264588</Characters>
  <Application>Microsoft Office Word</Application>
  <DocSecurity>0</DocSecurity>
  <Lines>2204</Lines>
  <Paragraphs>620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310386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2019-08-19T08:59:00Z</cp:lastPrinted>
  <dcterms:created xsi:type="dcterms:W3CDTF">2019-08-02T11:13:00Z</dcterms:created>
  <dcterms:modified xsi:type="dcterms:W3CDTF">2020-10-15T05:58:00Z</dcterms:modified>
</cp:coreProperties>
</file>